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BEB" w:rsidRPr="00192BEB" w:rsidRDefault="00192BEB" w:rsidP="00192BEB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Cs w:val="20"/>
          <w:lang w:eastAsia="ar-SA"/>
        </w:rPr>
      </w:pPr>
      <w:bookmarkStart w:id="0" w:name="_GoBack"/>
      <w:bookmarkEnd w:id="0"/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92BE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Egyszerűsített Teljesítésigazolás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92BE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Beszerzési előzménnyel nem rendelkező szolgáltatások esetén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tbl>
      <w:tblPr>
        <w:tblW w:w="94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6771"/>
      </w:tblGrid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Vállalkozó neve: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D4533" w:rsidP="001D453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Vállalkozó</w:t>
            </w:r>
          </w:p>
        </w:tc>
      </w:tr>
      <w:tr w:rsidR="00192BEB" w:rsidRPr="00192BEB" w:rsidTr="00F97A47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Székhelye: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D4533" w:rsidP="001D4533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Cím</w:t>
            </w:r>
          </w:p>
        </w:tc>
      </w:tr>
      <w:tr w:rsidR="00192BEB" w:rsidRPr="00192BEB" w:rsidTr="00F97A47">
        <w:trPr>
          <w:trHeight w:hRule="exact" w:val="939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Megrendelő neve: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A63198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A6319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Magyar Államvasutak Zrt. </w:t>
            </w:r>
          </w:p>
        </w:tc>
      </w:tr>
      <w:tr w:rsidR="00192BEB" w:rsidRPr="00192BEB" w:rsidTr="00F97A47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Megrendelő székhelye: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AF00D0" w:rsidP="00AF00D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1087 Budapest, Könyves Kálmán krt. 54-60.</w:t>
            </w: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tbl>
      <w:tblPr>
        <w:tblW w:w="951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0"/>
        <w:gridCol w:w="1394"/>
        <w:gridCol w:w="1846"/>
        <w:gridCol w:w="1514"/>
        <w:gridCol w:w="2056"/>
      </w:tblGrid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Szerződéskötő szervezet kódja és neve: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5147B6" w:rsidRDefault="00E3517D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MÁV ZRt.</w:t>
            </w:r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Szerződés vagy megrendelés  száma:</w:t>
            </w:r>
          </w:p>
        </w:tc>
        <w:tc>
          <w:tcPr>
            <w:tcW w:w="6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721161" w:rsidRDefault="00192BEB" w:rsidP="0072116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Teljesítést igazoló szervezet kódja, neve: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5147B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Teljesítés időpontja:</w:t>
            </w:r>
          </w:p>
        </w:tc>
        <w:tc>
          <w:tcPr>
            <w:tcW w:w="6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721161" w:rsidRDefault="00192BEB" w:rsidP="005147B6">
            <w:pPr>
              <w:widowControl w:val="0"/>
              <w:suppressAutoHyphens/>
              <w:snapToGrid w:val="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51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Basware számlaigazoló neve:</w:t>
            </w:r>
          </w:p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  <w:t>(Kontírozást végző BW felhasználó)</w:t>
            </w:r>
          </w:p>
        </w:tc>
        <w:tc>
          <w:tcPr>
            <w:tcW w:w="6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hRule="exact" w:val="600"/>
        </w:trPr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Teljesítés igazoló neve: </w:t>
            </w:r>
            <w:r w:rsidRPr="00192BEB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ar-SA"/>
              </w:rPr>
              <w:t>(Nyomtatott nagybetűvel)</w:t>
            </w:r>
          </w:p>
        </w:tc>
        <w:tc>
          <w:tcPr>
            <w:tcW w:w="3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Telefonszám:</w:t>
            </w: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Pr="00192BEB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(Vasúti, városi vagy mobil)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tbl>
      <w:tblPr>
        <w:tblW w:w="9510" w:type="dxa"/>
        <w:tblInd w:w="108" w:type="dxa"/>
        <w:shd w:val="clear" w:color="auto" w:fill="D9D9D9"/>
        <w:tblLayout w:type="fixed"/>
        <w:tblLook w:val="0000" w:firstRow="0" w:lastRow="0" w:firstColumn="0" w:lastColumn="0" w:noHBand="0" w:noVBand="0"/>
      </w:tblPr>
      <w:tblGrid>
        <w:gridCol w:w="3419"/>
        <w:gridCol w:w="540"/>
        <w:gridCol w:w="991"/>
        <w:gridCol w:w="880"/>
        <w:gridCol w:w="990"/>
        <w:gridCol w:w="2690"/>
      </w:tblGrid>
      <w:tr w:rsidR="00192BEB" w:rsidRPr="00192BEB" w:rsidTr="00AC757C">
        <w:trPr>
          <w:trHeight w:val="120"/>
        </w:trPr>
        <w:tc>
          <w:tcPr>
            <w:tcW w:w="34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Munka megnevezése</w:t>
            </w:r>
          </w:p>
        </w:tc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Me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Mennyi-ség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Értéke</w:t>
            </w:r>
          </w:p>
        </w:tc>
        <w:tc>
          <w:tcPr>
            <w:tcW w:w="26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Megjegyzés</w:t>
            </w:r>
          </w:p>
        </w:tc>
      </w:tr>
      <w:tr w:rsidR="00192BEB" w:rsidRPr="00192BEB" w:rsidTr="00AC757C">
        <w:trPr>
          <w:trHeight w:val="120"/>
        </w:trPr>
        <w:tc>
          <w:tcPr>
            <w:tcW w:w="34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Egység-ár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  <w:t>Nettó összeg</w:t>
            </w:r>
          </w:p>
        </w:tc>
        <w:tc>
          <w:tcPr>
            <w:tcW w:w="26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92BEB" w:rsidRPr="00192BEB" w:rsidTr="00AC757C">
        <w:trPr>
          <w:trHeight w:val="510"/>
        </w:trPr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BEB" w:rsidRPr="00192BEB" w:rsidRDefault="00192BEB" w:rsidP="00192BEB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>Kelt: …………………,  ………  ….………………    ………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(helység)</w:t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>(év)</w:t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(hó)</w:t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(nap)</w:t>
      </w: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9540" w:type="dxa"/>
        <w:tblInd w:w="108" w:type="dxa"/>
        <w:tblLook w:val="00A0" w:firstRow="1" w:lastRow="0" w:firstColumn="1" w:lastColumn="0" w:noHBand="0" w:noVBand="0"/>
      </w:tblPr>
      <w:tblGrid>
        <w:gridCol w:w="4680"/>
        <w:gridCol w:w="4860"/>
      </w:tblGrid>
      <w:tr w:rsidR="00192BEB" w:rsidRPr="00192BEB" w:rsidTr="00AC757C">
        <w:tc>
          <w:tcPr>
            <w:tcW w:w="468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………………………</w:t>
            </w:r>
          </w:p>
        </w:tc>
        <w:tc>
          <w:tcPr>
            <w:tcW w:w="486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……………………..</w:t>
            </w:r>
          </w:p>
        </w:tc>
      </w:tr>
      <w:tr w:rsidR="00192BEB" w:rsidRPr="00192BEB" w:rsidTr="00AC757C">
        <w:tc>
          <w:tcPr>
            <w:tcW w:w="468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Vállalkozó</w:t>
            </w:r>
          </w:p>
        </w:tc>
        <w:tc>
          <w:tcPr>
            <w:tcW w:w="4860" w:type="dxa"/>
          </w:tcPr>
          <w:p w:rsidR="00192BEB" w:rsidRPr="00192BEB" w:rsidRDefault="00192BEB" w:rsidP="00192BE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192B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Teljesítésigazoló</w:t>
            </w:r>
          </w:p>
        </w:tc>
      </w:tr>
    </w:tbl>
    <w:p w:rsidR="00192BEB" w:rsidRPr="00192BEB" w:rsidRDefault="00192BEB" w:rsidP="00192BEB">
      <w:pPr>
        <w:widowControl w:val="0"/>
        <w:suppressAutoHyphens/>
        <w:spacing w:after="0" w:line="240" w:lineRule="auto"/>
        <w:ind w:left="708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192BE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192BEB" w:rsidRPr="00192BEB" w:rsidRDefault="00192BEB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BEB" w:rsidRDefault="00192BEB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D15A5" w:rsidRPr="00192BEB" w:rsidRDefault="00ED15A5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192BEB" w:rsidRPr="00192BEB" w:rsidRDefault="00192BEB" w:rsidP="00192BEB">
      <w:pPr>
        <w:widowControl w:val="0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192BEB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A teljesítésigazolás eredeti példánya a számla mellékletét képezi!</w:t>
      </w:r>
    </w:p>
    <w:p w:rsidR="000B64A6" w:rsidRPr="000C0DAD" w:rsidRDefault="000B64A6" w:rsidP="000C0DA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sectPr w:rsidR="000B64A6" w:rsidRPr="000C0DAD" w:rsidSect="00EB4082">
      <w:headerReference w:type="even" r:id="rId8"/>
      <w:headerReference w:type="default" r:id="rId9"/>
      <w:footerReference w:type="default" r:id="rId10"/>
      <w:headerReference w:type="first" r:id="rId11"/>
      <w:pgSz w:w="11907" w:h="16840" w:code="9"/>
      <w:pgMar w:top="993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74" w:rsidRDefault="00FD5074">
      <w:pPr>
        <w:spacing w:after="0" w:line="240" w:lineRule="auto"/>
      </w:pPr>
      <w:r>
        <w:separator/>
      </w:r>
    </w:p>
  </w:endnote>
  <w:endnote w:type="continuationSeparator" w:id="0">
    <w:p w:rsidR="00FD5074" w:rsidRDefault="00FD5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3EFF" w:usb1="D200FDFF" w:usb2="00046029" w:usb3="00000000" w:csb0="8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83D" w:rsidRDefault="00192BEB" w:rsidP="00141927">
    <w:pPr>
      <w:pStyle w:val="llb"/>
      <w:pBdr>
        <w:top w:val="single" w:sz="4" w:space="1" w:color="000000"/>
      </w:pBdr>
      <w:tabs>
        <w:tab w:val="clear" w:pos="4536"/>
        <w:tab w:val="center" w:pos="4840"/>
      </w:tabs>
      <w:ind w:right="-58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6260D6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74" w:rsidRDefault="00FD5074">
      <w:pPr>
        <w:spacing w:after="0" w:line="240" w:lineRule="auto"/>
      </w:pPr>
      <w:r>
        <w:separator/>
      </w:r>
    </w:p>
  </w:footnote>
  <w:footnote w:type="continuationSeparator" w:id="0">
    <w:p w:rsidR="00FD5074" w:rsidRDefault="00FD50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83D" w:rsidRDefault="00FD507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83D" w:rsidRDefault="00FD507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83D" w:rsidRDefault="00FD507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40E0023"/>
    <w:numStyleLink w:val="Cikkelyrsz"/>
  </w:abstractNum>
  <w:abstractNum w:abstractNumId="1">
    <w:nsid w:val="00000002"/>
    <w:multiLevelType w:val="singleLevel"/>
    <w:tmpl w:val="00000002"/>
    <w:name w:val="WW8Num5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6"/>
    <w:multiLevelType w:val="singleLevel"/>
    <w:tmpl w:val="00000006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A"/>
    <w:multiLevelType w:val="singleLevel"/>
    <w:tmpl w:val="0000000A"/>
    <w:name w:val="WW8Num37"/>
    <w:lvl w:ilvl="0">
      <w:start w:val="1"/>
      <w:numFmt w:val="bullet"/>
      <w:lvlText w:val="o"/>
      <w:lvlJc w:val="left"/>
      <w:pPr>
        <w:tabs>
          <w:tab w:val="num" w:pos="1859"/>
        </w:tabs>
        <w:ind w:left="1859" w:hanging="360"/>
      </w:pPr>
      <w:rPr>
        <w:rFonts w:ascii="Courier New" w:hAnsi="Courier New" w:cs="Courier New"/>
      </w:rPr>
    </w:lvl>
  </w:abstractNum>
  <w:abstractNum w:abstractNumId="4">
    <w:nsid w:val="0000000C"/>
    <w:multiLevelType w:val="singleLevel"/>
    <w:tmpl w:val="0000000C"/>
    <w:name w:val="WW8Num4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</w:abstractNum>
  <w:abstractNum w:abstractNumId="5">
    <w:nsid w:val="0000000D"/>
    <w:multiLevelType w:val="multilevel"/>
    <w:tmpl w:val="0000000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29820A2"/>
    <w:multiLevelType w:val="multilevel"/>
    <w:tmpl w:val="C94CE1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030E5767"/>
    <w:multiLevelType w:val="hybridMultilevel"/>
    <w:tmpl w:val="033C765E"/>
    <w:lvl w:ilvl="0" w:tplc="8BC0D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165B26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1E0249"/>
    <w:multiLevelType w:val="multilevel"/>
    <w:tmpl w:val="D50E07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Webdings" w:hAnsi="Arial" w:cs="Arial" w:hint="default"/>
      </w:rPr>
    </w:lvl>
    <w:lvl w:ilvl="1">
      <w:start w:val="1"/>
      <w:numFmt w:val="decimalZero"/>
      <w:isLgl/>
      <w:lvlText w:val="%1.%2. szakasz "/>
      <w:lvlJc w:val="left"/>
      <w:pPr>
        <w:tabs>
          <w:tab w:val="num" w:pos="1800"/>
        </w:tabs>
        <w:ind w:left="36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080"/>
        </w:tabs>
        <w:ind w:left="108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224"/>
        </w:tabs>
        <w:ind w:left="122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368"/>
        </w:tabs>
        <w:ind w:left="136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656"/>
        </w:tabs>
        <w:ind w:left="165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944"/>
        </w:tabs>
        <w:ind w:left="1944" w:hanging="144"/>
      </w:pPr>
      <w:rPr>
        <w:rFonts w:hint="default"/>
      </w:rPr>
    </w:lvl>
  </w:abstractNum>
  <w:abstractNum w:abstractNumId="9">
    <w:nsid w:val="0F381433"/>
    <w:multiLevelType w:val="multilevel"/>
    <w:tmpl w:val="040E0023"/>
    <w:styleLink w:val="Cikkelyrsz"/>
    <w:lvl w:ilvl="0">
      <w:start w:val="1"/>
      <w:numFmt w:val="upperRoman"/>
      <w:lvlText w:val="%1. cikkely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%1.%2. szakasz 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11201F2B"/>
    <w:multiLevelType w:val="multilevel"/>
    <w:tmpl w:val="CA1ADF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18547E1"/>
    <w:multiLevelType w:val="hybridMultilevel"/>
    <w:tmpl w:val="A730803E"/>
    <w:lvl w:ilvl="0" w:tplc="0A92DC74">
      <w:start w:val="1"/>
      <w:numFmt w:val="bullet"/>
      <w:lvlText w:val="-"/>
      <w:lvlJc w:val="left"/>
      <w:pPr>
        <w:tabs>
          <w:tab w:val="num" w:pos="3220"/>
        </w:tabs>
        <w:ind w:left="3220" w:hanging="360"/>
      </w:pPr>
      <w:rPr>
        <w:rFonts w:ascii="Arial" w:hAnsi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3444AA0"/>
    <w:multiLevelType w:val="hybridMultilevel"/>
    <w:tmpl w:val="23EEB26C"/>
    <w:lvl w:ilvl="0" w:tplc="3D789B2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5F3D3B"/>
    <w:multiLevelType w:val="multilevel"/>
    <w:tmpl w:val="6568B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8A52F0E"/>
    <w:multiLevelType w:val="hybridMultilevel"/>
    <w:tmpl w:val="AB464938"/>
    <w:lvl w:ilvl="0" w:tplc="3E3025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EE7B26"/>
    <w:multiLevelType w:val="hybridMultilevel"/>
    <w:tmpl w:val="F314D45E"/>
    <w:lvl w:ilvl="0" w:tplc="B6C66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386762"/>
    <w:multiLevelType w:val="hybridMultilevel"/>
    <w:tmpl w:val="AFE68FB6"/>
    <w:lvl w:ilvl="0" w:tplc="B97076E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2457472E"/>
    <w:multiLevelType w:val="hybridMultilevel"/>
    <w:tmpl w:val="13B09B42"/>
    <w:lvl w:ilvl="0" w:tplc="0000000B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54211F2"/>
    <w:multiLevelType w:val="hybridMultilevel"/>
    <w:tmpl w:val="0F3829D2"/>
    <w:lvl w:ilvl="0" w:tplc="949CCDBA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265C4A72"/>
    <w:multiLevelType w:val="multilevel"/>
    <w:tmpl w:val="9174887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Cmsor2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Cmsor3"/>
      <w:suff w:val="nothing"/>
      <w:lvlText w:val="%3"/>
      <w:lvlJc w:val="left"/>
      <w:pPr>
        <w:ind w:left="720" w:hanging="720"/>
      </w:pPr>
      <w:rPr>
        <w:rFonts w:hint="default"/>
      </w:rPr>
    </w:lvl>
    <w:lvl w:ilvl="3">
      <w:start w:val="1"/>
      <w:numFmt w:val="none"/>
      <w:pStyle w:val="Cmsor4"/>
      <w:suff w:val="nothing"/>
      <w:lvlText w:val="%4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0">
    <w:nsid w:val="27360BE3"/>
    <w:multiLevelType w:val="multilevel"/>
    <w:tmpl w:val="8CBCAEDE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8825096"/>
    <w:multiLevelType w:val="hybridMultilevel"/>
    <w:tmpl w:val="BE6A5BF6"/>
    <w:name w:val="WW8Num52"/>
    <w:lvl w:ilvl="0" w:tplc="D620339C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652594"/>
    <w:multiLevelType w:val="multilevel"/>
    <w:tmpl w:val="AEC8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27F6576"/>
    <w:multiLevelType w:val="multilevel"/>
    <w:tmpl w:val="904C54CC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4">
    <w:nsid w:val="39676011"/>
    <w:multiLevelType w:val="hybridMultilevel"/>
    <w:tmpl w:val="8CBCAED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090E20"/>
    <w:multiLevelType w:val="hybridMultilevel"/>
    <w:tmpl w:val="2466BE54"/>
    <w:name w:val="WW8Num522"/>
    <w:lvl w:ilvl="0" w:tplc="FEBE7F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Webdings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DEA7A4F"/>
    <w:multiLevelType w:val="hybridMultilevel"/>
    <w:tmpl w:val="E43C4FA8"/>
    <w:lvl w:ilvl="0" w:tplc="B97076E8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2008"/>
        </w:tabs>
        <w:ind w:left="200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27">
    <w:nsid w:val="41B16968"/>
    <w:multiLevelType w:val="multilevel"/>
    <w:tmpl w:val="EC40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29B721C"/>
    <w:multiLevelType w:val="hybridMultilevel"/>
    <w:tmpl w:val="649E5DBA"/>
    <w:lvl w:ilvl="0" w:tplc="3E7C7634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2C1526"/>
    <w:multiLevelType w:val="multilevel"/>
    <w:tmpl w:val="253E2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9690965"/>
    <w:multiLevelType w:val="hybridMultilevel"/>
    <w:tmpl w:val="776011BE"/>
    <w:lvl w:ilvl="0" w:tplc="0000000B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A80895"/>
    <w:multiLevelType w:val="hybridMultilevel"/>
    <w:tmpl w:val="B40CC220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BC0D324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4CCD0C98"/>
    <w:multiLevelType w:val="hybridMultilevel"/>
    <w:tmpl w:val="CCA2E220"/>
    <w:lvl w:ilvl="0" w:tplc="8BC0D3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2097AD0"/>
    <w:multiLevelType w:val="hybridMultilevel"/>
    <w:tmpl w:val="D390F56C"/>
    <w:lvl w:ilvl="0" w:tplc="3D789B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3D789B24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57C85CC4"/>
    <w:multiLevelType w:val="hybridMultilevel"/>
    <w:tmpl w:val="19986254"/>
    <w:lvl w:ilvl="0" w:tplc="B97076E8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C04929"/>
    <w:multiLevelType w:val="hybridMultilevel"/>
    <w:tmpl w:val="E3C6E326"/>
    <w:lvl w:ilvl="0" w:tplc="B9707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C20112"/>
    <w:multiLevelType w:val="multilevel"/>
    <w:tmpl w:val="C94CE1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7">
    <w:nsid w:val="63FC15F3"/>
    <w:multiLevelType w:val="hybridMultilevel"/>
    <w:tmpl w:val="7080753C"/>
    <w:lvl w:ilvl="0" w:tplc="B97076E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7C5392"/>
    <w:multiLevelType w:val="multilevel"/>
    <w:tmpl w:val="900815BC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39">
    <w:nsid w:val="755F0F86"/>
    <w:multiLevelType w:val="hybridMultilevel"/>
    <w:tmpl w:val="9A7E5C12"/>
    <w:lvl w:ilvl="0" w:tplc="B97076E8">
      <w:start w:val="1"/>
      <w:numFmt w:val="bullet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  <w:sz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0">
    <w:nsid w:val="7C4B1FEE"/>
    <w:multiLevelType w:val="hybridMultilevel"/>
    <w:tmpl w:val="7200C890"/>
    <w:lvl w:ilvl="0" w:tplc="0000000B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9420A7"/>
    <w:multiLevelType w:val="multilevel"/>
    <w:tmpl w:val="A70E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0"/>
  </w:num>
  <w:num w:numId="7">
    <w:abstractNumId w:val="17"/>
  </w:num>
  <w:num w:numId="8">
    <w:abstractNumId w:val="30"/>
  </w:num>
  <w:num w:numId="9">
    <w:abstractNumId w:val="10"/>
  </w:num>
  <w:num w:numId="10">
    <w:abstractNumId w:val="31"/>
  </w:num>
  <w:num w:numId="11">
    <w:abstractNumId w:val="14"/>
  </w:num>
  <w:num w:numId="12">
    <w:abstractNumId w:val="34"/>
  </w:num>
  <w:num w:numId="13">
    <w:abstractNumId w:val="39"/>
  </w:num>
  <w:num w:numId="14">
    <w:abstractNumId w:val="26"/>
  </w:num>
  <w:num w:numId="15">
    <w:abstractNumId w:val="37"/>
  </w:num>
  <w:num w:numId="16">
    <w:abstractNumId w:val="35"/>
  </w:num>
  <w:num w:numId="17">
    <w:abstractNumId w:val="18"/>
  </w:num>
  <w:num w:numId="18">
    <w:abstractNumId w:val="1"/>
  </w:num>
  <w:num w:numId="19">
    <w:abstractNumId w:val="33"/>
  </w:num>
  <w:num w:numId="20">
    <w:abstractNumId w:val="32"/>
  </w:num>
  <w:num w:numId="21">
    <w:abstractNumId w:val="7"/>
  </w:num>
  <w:num w:numId="22">
    <w:abstractNumId w:val="16"/>
  </w:num>
  <w:num w:numId="23">
    <w:abstractNumId w:val="12"/>
  </w:num>
  <w:num w:numId="24">
    <w:abstractNumId w:val="29"/>
  </w:num>
  <w:num w:numId="25">
    <w:abstractNumId w:val="27"/>
  </w:num>
  <w:num w:numId="26">
    <w:abstractNumId w:val="22"/>
  </w:num>
  <w:num w:numId="27">
    <w:abstractNumId w:val="41"/>
  </w:num>
  <w:num w:numId="28">
    <w:abstractNumId w:val="13"/>
  </w:num>
  <w:num w:numId="29">
    <w:abstractNumId w:val="6"/>
  </w:num>
  <w:num w:numId="30">
    <w:abstractNumId w:val="36"/>
  </w:num>
  <w:num w:numId="31">
    <w:abstractNumId w:val="23"/>
  </w:num>
  <w:num w:numId="32">
    <w:abstractNumId w:val="9"/>
  </w:num>
  <w:num w:numId="33">
    <w:abstractNumId w:val="15"/>
  </w:num>
  <w:num w:numId="34">
    <w:abstractNumId w:val="19"/>
  </w:num>
  <w:num w:numId="35">
    <w:abstractNumId w:val="38"/>
  </w:num>
  <w:num w:numId="36">
    <w:abstractNumId w:val="28"/>
  </w:num>
  <w:num w:numId="37">
    <w:abstractNumId w:val="24"/>
  </w:num>
  <w:num w:numId="38">
    <w:abstractNumId w:val="20"/>
  </w:num>
  <w:num w:numId="39">
    <w:abstractNumId w:val="21"/>
  </w:num>
  <w:num w:numId="40">
    <w:abstractNumId w:val="25"/>
  </w:num>
  <w:num w:numId="41">
    <w:abstractNumId w:val="8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BEB"/>
    <w:rsid w:val="0004306C"/>
    <w:rsid w:val="000575DF"/>
    <w:rsid w:val="000B64A6"/>
    <w:rsid w:val="000C0DAD"/>
    <w:rsid w:val="000C62FC"/>
    <w:rsid w:val="00145EEC"/>
    <w:rsid w:val="00192BEB"/>
    <w:rsid w:val="001A1F37"/>
    <w:rsid w:val="001D4533"/>
    <w:rsid w:val="001F546F"/>
    <w:rsid w:val="00206CB3"/>
    <w:rsid w:val="002E6082"/>
    <w:rsid w:val="00326692"/>
    <w:rsid w:val="003779EC"/>
    <w:rsid w:val="00455822"/>
    <w:rsid w:val="005147B6"/>
    <w:rsid w:val="00601BD5"/>
    <w:rsid w:val="006260D6"/>
    <w:rsid w:val="006C4B3C"/>
    <w:rsid w:val="006F4479"/>
    <w:rsid w:val="006F55F4"/>
    <w:rsid w:val="00721161"/>
    <w:rsid w:val="009F2F08"/>
    <w:rsid w:val="00A21786"/>
    <w:rsid w:val="00A63198"/>
    <w:rsid w:val="00AF00D0"/>
    <w:rsid w:val="00B17315"/>
    <w:rsid w:val="00BF0218"/>
    <w:rsid w:val="00C5660F"/>
    <w:rsid w:val="00D22B84"/>
    <w:rsid w:val="00D61734"/>
    <w:rsid w:val="00DB0CC6"/>
    <w:rsid w:val="00E3517D"/>
    <w:rsid w:val="00E91173"/>
    <w:rsid w:val="00EA5FA4"/>
    <w:rsid w:val="00EB4C79"/>
    <w:rsid w:val="00ED15A5"/>
    <w:rsid w:val="00F97A47"/>
    <w:rsid w:val="00FC6284"/>
    <w:rsid w:val="00FD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92BEB"/>
    <w:pPr>
      <w:keepNext/>
      <w:widowControl w:val="0"/>
      <w:numPr>
        <w:numId w:val="1"/>
      </w:numPr>
      <w:tabs>
        <w:tab w:val="clear" w:pos="1440"/>
      </w:tabs>
      <w:suppressAutoHyphens/>
      <w:spacing w:before="720" w:after="122" w:line="240" w:lineRule="auto"/>
      <w:outlineLvl w:val="0"/>
    </w:pPr>
    <w:rPr>
      <w:rFonts w:ascii="Times New Roman" w:eastAsia="Lucida Sans Unicode" w:hAnsi="Times New Roman" w:cs="Tahoma"/>
      <w:b/>
      <w:bCs/>
      <w:caps/>
      <w:kern w:val="1"/>
      <w:sz w:val="24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192BEB"/>
    <w:pPr>
      <w:keepNext/>
      <w:widowControl w:val="0"/>
      <w:numPr>
        <w:ilvl w:val="1"/>
        <w:numId w:val="34"/>
      </w:numPr>
      <w:tabs>
        <w:tab w:val="left" w:pos="0"/>
        <w:tab w:val="left" w:pos="1701"/>
      </w:tabs>
      <w:suppressAutoHyphens/>
      <w:spacing w:before="600" w:after="120" w:line="240" w:lineRule="auto"/>
      <w:ind w:left="0" w:firstLine="0"/>
      <w:jc w:val="both"/>
      <w:outlineLvl w:val="1"/>
    </w:pPr>
    <w:rPr>
      <w:rFonts w:ascii="Times New Roman" w:eastAsia="Lucida Sans Unicode" w:hAnsi="Times New Roman" w:cs="Times New Roman"/>
      <w:b/>
      <w:bCs/>
      <w:iCs/>
      <w:kern w:val="1"/>
      <w:sz w:val="24"/>
      <w:szCs w:val="24"/>
      <w:lang w:eastAsia="ar-SA"/>
    </w:rPr>
  </w:style>
  <w:style w:type="paragraph" w:styleId="Cmsor3">
    <w:name w:val="heading 3"/>
    <w:basedOn w:val="Norml"/>
    <w:next w:val="Norml"/>
    <w:link w:val="Cmsor3Char"/>
    <w:qFormat/>
    <w:rsid w:val="00192BEB"/>
    <w:pPr>
      <w:keepNext/>
      <w:widowControl w:val="0"/>
      <w:numPr>
        <w:ilvl w:val="2"/>
        <w:numId w:val="34"/>
      </w:numPr>
      <w:tabs>
        <w:tab w:val="left" w:pos="1440"/>
      </w:tabs>
      <w:suppressAutoHyphens/>
      <w:spacing w:before="480" w:after="160" w:line="240" w:lineRule="auto"/>
      <w:ind w:hanging="432"/>
      <w:outlineLvl w:val="2"/>
    </w:pPr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paragraph" w:styleId="Cmsor4">
    <w:name w:val="heading 4"/>
    <w:basedOn w:val="Cmsor3"/>
    <w:next w:val="Norml"/>
    <w:link w:val="Cmsor4Char"/>
    <w:qFormat/>
    <w:rsid w:val="00192BEB"/>
    <w:pPr>
      <w:numPr>
        <w:ilvl w:val="3"/>
      </w:numPr>
      <w:tabs>
        <w:tab w:val="clear" w:pos="1440"/>
      </w:tabs>
      <w:ind w:hanging="144"/>
      <w:outlineLvl w:val="3"/>
    </w:pPr>
  </w:style>
  <w:style w:type="paragraph" w:styleId="Cmsor5">
    <w:name w:val="heading 5"/>
    <w:basedOn w:val="Norml"/>
    <w:next w:val="Norml"/>
    <w:link w:val="Cmsor5Char"/>
    <w:qFormat/>
    <w:rsid w:val="00192BEB"/>
    <w:pPr>
      <w:widowControl w:val="0"/>
      <w:numPr>
        <w:ilvl w:val="4"/>
        <w:numId w:val="1"/>
      </w:numPr>
      <w:tabs>
        <w:tab w:val="clear" w:pos="1008"/>
      </w:tabs>
      <w:suppressAutoHyphens/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Cmsor6">
    <w:name w:val="heading 6"/>
    <w:basedOn w:val="Norml"/>
    <w:next w:val="Norml"/>
    <w:link w:val="Cmsor6Char"/>
    <w:qFormat/>
    <w:rsid w:val="00192BEB"/>
    <w:pPr>
      <w:widowControl w:val="0"/>
      <w:numPr>
        <w:ilvl w:val="5"/>
        <w:numId w:val="1"/>
      </w:numPr>
      <w:tabs>
        <w:tab w:val="clear" w:pos="1152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Cmsor7">
    <w:name w:val="heading 7"/>
    <w:basedOn w:val="Norml"/>
    <w:next w:val="Norml"/>
    <w:link w:val="Cmsor7Char"/>
    <w:qFormat/>
    <w:rsid w:val="00192BEB"/>
    <w:pPr>
      <w:widowControl w:val="0"/>
      <w:numPr>
        <w:ilvl w:val="6"/>
        <w:numId w:val="1"/>
      </w:numPr>
      <w:tabs>
        <w:tab w:val="clear" w:pos="1296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8">
    <w:name w:val="heading 8"/>
    <w:basedOn w:val="Norml"/>
    <w:next w:val="Norml"/>
    <w:link w:val="Cmsor8Char"/>
    <w:qFormat/>
    <w:rsid w:val="00192BEB"/>
    <w:pPr>
      <w:widowControl w:val="0"/>
      <w:numPr>
        <w:ilvl w:val="7"/>
        <w:numId w:val="1"/>
      </w:numPr>
      <w:tabs>
        <w:tab w:val="clear" w:pos="144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Cmsor9">
    <w:name w:val="heading 9"/>
    <w:basedOn w:val="Norml"/>
    <w:next w:val="Norml"/>
    <w:link w:val="Cmsor9Char"/>
    <w:qFormat/>
    <w:rsid w:val="00192BEB"/>
    <w:pPr>
      <w:widowControl w:val="0"/>
      <w:numPr>
        <w:ilvl w:val="8"/>
        <w:numId w:val="1"/>
      </w:numPr>
      <w:tabs>
        <w:tab w:val="clear" w:pos="1584"/>
      </w:tabs>
      <w:suppressAutoHyphens/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92BEB"/>
    <w:rPr>
      <w:rFonts w:ascii="Times New Roman" w:eastAsia="Lucida Sans Unicode" w:hAnsi="Times New Roman" w:cs="Tahoma"/>
      <w:b/>
      <w:bCs/>
      <w:caps/>
      <w:kern w:val="1"/>
      <w:sz w:val="24"/>
      <w:szCs w:val="24"/>
      <w:lang w:eastAsia="ar-SA"/>
    </w:rPr>
  </w:style>
  <w:style w:type="character" w:customStyle="1" w:styleId="Cmsor2Char">
    <w:name w:val="Címsor 2 Char"/>
    <w:basedOn w:val="Bekezdsalapbettpusa"/>
    <w:link w:val="Cmsor2"/>
    <w:rsid w:val="00192BEB"/>
    <w:rPr>
      <w:rFonts w:ascii="Times New Roman" w:eastAsia="Lucida Sans Unicode" w:hAnsi="Times New Roman" w:cs="Times New Roman"/>
      <w:b/>
      <w:bCs/>
      <w:iCs/>
      <w:kern w:val="1"/>
      <w:sz w:val="24"/>
      <w:szCs w:val="24"/>
      <w:lang w:eastAsia="ar-SA"/>
    </w:rPr>
  </w:style>
  <w:style w:type="character" w:customStyle="1" w:styleId="Cmsor3Char">
    <w:name w:val="Címsor 3 Char"/>
    <w:basedOn w:val="Bekezdsalapbettpusa"/>
    <w:link w:val="Cmsor3"/>
    <w:rsid w:val="00192BEB"/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character" w:customStyle="1" w:styleId="Cmsor4Char">
    <w:name w:val="Címsor 4 Char"/>
    <w:basedOn w:val="Bekezdsalapbettpusa"/>
    <w:link w:val="Cmsor4"/>
    <w:rsid w:val="00192BEB"/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192BE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192BE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Cmsor7Char">
    <w:name w:val="Címsor 7 Char"/>
    <w:basedOn w:val="Bekezdsalapbettpusa"/>
    <w:link w:val="Cmsor7"/>
    <w:rsid w:val="00192B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8Char">
    <w:name w:val="Címsor 8 Char"/>
    <w:basedOn w:val="Bekezdsalapbettpusa"/>
    <w:link w:val="Cmsor8"/>
    <w:rsid w:val="00192BE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Cmsor9Char">
    <w:name w:val="Címsor 9 Char"/>
    <w:basedOn w:val="Bekezdsalapbettpusa"/>
    <w:link w:val="Cmsor9"/>
    <w:rsid w:val="00192BEB"/>
    <w:rPr>
      <w:rFonts w:ascii="Arial" w:eastAsia="Times New Roman" w:hAnsi="Arial" w:cs="Arial"/>
      <w:lang w:eastAsia="ar-SA"/>
    </w:rPr>
  </w:style>
  <w:style w:type="numbering" w:customStyle="1" w:styleId="Nemlista1">
    <w:name w:val="Nem lista1"/>
    <w:next w:val="Nemlista"/>
    <w:semiHidden/>
    <w:rsid w:val="00192BEB"/>
  </w:style>
  <w:style w:type="character" w:customStyle="1" w:styleId="WW8Num1z0">
    <w:name w:val="WW8Num1z0"/>
    <w:rsid w:val="00192BEB"/>
    <w:rPr>
      <w:rFonts w:ascii="Symbol" w:hAnsi="Symbol"/>
      <w:sz w:val="20"/>
    </w:rPr>
  </w:style>
  <w:style w:type="character" w:customStyle="1" w:styleId="WW8Num1z1">
    <w:name w:val="WW8Num1z1"/>
    <w:rsid w:val="00192BEB"/>
    <w:rPr>
      <w:rFonts w:ascii="OpenSymbol" w:hAnsi="OpenSymbol" w:cs="Courier New"/>
    </w:rPr>
  </w:style>
  <w:style w:type="character" w:customStyle="1" w:styleId="WW8Num2z0">
    <w:name w:val="WW8Num2z0"/>
    <w:rsid w:val="00192BEB"/>
    <w:rPr>
      <w:rFonts w:ascii="Symbol" w:hAnsi="Symbol"/>
    </w:rPr>
  </w:style>
  <w:style w:type="character" w:customStyle="1" w:styleId="WW8Num4z0">
    <w:name w:val="WW8Num4z0"/>
    <w:rsid w:val="00192BEB"/>
    <w:rPr>
      <w:rFonts w:ascii="Symbol" w:hAnsi="Symbol"/>
    </w:rPr>
  </w:style>
  <w:style w:type="character" w:customStyle="1" w:styleId="WW8Num4z1">
    <w:name w:val="WW8Num4z1"/>
    <w:rsid w:val="00192BEB"/>
    <w:rPr>
      <w:rFonts w:ascii="Courier New" w:hAnsi="Courier New" w:cs="Courier New"/>
    </w:rPr>
  </w:style>
  <w:style w:type="character" w:customStyle="1" w:styleId="WW8Num4z2">
    <w:name w:val="WW8Num4z2"/>
    <w:rsid w:val="00192BEB"/>
    <w:rPr>
      <w:rFonts w:ascii="Wingdings" w:hAnsi="Wingdings"/>
    </w:rPr>
  </w:style>
  <w:style w:type="character" w:customStyle="1" w:styleId="WW8Num5z1">
    <w:name w:val="WW8Num5z1"/>
    <w:rsid w:val="00192BEB"/>
    <w:rPr>
      <w:rFonts w:ascii="Wingdings" w:hAnsi="Wingdings"/>
    </w:rPr>
  </w:style>
  <w:style w:type="character" w:customStyle="1" w:styleId="WW8Num8z1">
    <w:name w:val="WW8Num8z1"/>
    <w:rsid w:val="00192BEB"/>
    <w:rPr>
      <w:rFonts w:ascii="Wingdings" w:hAnsi="Wingdings"/>
    </w:rPr>
  </w:style>
  <w:style w:type="character" w:customStyle="1" w:styleId="WW8Num10z0">
    <w:name w:val="WW8Num10z0"/>
    <w:rsid w:val="00192BEB"/>
    <w:rPr>
      <w:rFonts w:ascii="Wingdings" w:hAnsi="Wingdings"/>
    </w:rPr>
  </w:style>
  <w:style w:type="character" w:customStyle="1" w:styleId="WW8Num10z1">
    <w:name w:val="WW8Num10z1"/>
    <w:rsid w:val="00192BEB"/>
    <w:rPr>
      <w:rFonts w:ascii="Courier New" w:hAnsi="Courier New" w:cs="Courier New"/>
    </w:rPr>
  </w:style>
  <w:style w:type="character" w:customStyle="1" w:styleId="WW8Num10z3">
    <w:name w:val="WW8Num10z3"/>
    <w:rsid w:val="00192BEB"/>
    <w:rPr>
      <w:rFonts w:ascii="Symbol" w:hAnsi="Symbol"/>
    </w:rPr>
  </w:style>
  <w:style w:type="character" w:customStyle="1" w:styleId="WW8Num12z0">
    <w:name w:val="WW8Num12z0"/>
    <w:rsid w:val="00192BE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192BEB"/>
    <w:rPr>
      <w:rFonts w:ascii="Courier New" w:hAnsi="Courier New" w:cs="Courier New"/>
    </w:rPr>
  </w:style>
  <w:style w:type="character" w:customStyle="1" w:styleId="WW8Num12z2">
    <w:name w:val="WW8Num12z2"/>
    <w:rsid w:val="00192BEB"/>
    <w:rPr>
      <w:rFonts w:ascii="Wingdings" w:hAnsi="Wingdings"/>
    </w:rPr>
  </w:style>
  <w:style w:type="character" w:customStyle="1" w:styleId="WW8Num12z3">
    <w:name w:val="WW8Num12z3"/>
    <w:rsid w:val="00192BEB"/>
    <w:rPr>
      <w:rFonts w:ascii="Symbol" w:hAnsi="Symbol"/>
    </w:rPr>
  </w:style>
  <w:style w:type="character" w:customStyle="1" w:styleId="WW8Num14z0">
    <w:name w:val="WW8Num14z0"/>
    <w:rsid w:val="00192BEB"/>
    <w:rPr>
      <w:b/>
    </w:rPr>
  </w:style>
  <w:style w:type="character" w:customStyle="1" w:styleId="WW8Num17z0">
    <w:name w:val="WW8Num17z0"/>
    <w:rsid w:val="00192BEB"/>
    <w:rPr>
      <w:rFonts w:ascii="Wingdings" w:hAnsi="Wingdings"/>
    </w:rPr>
  </w:style>
  <w:style w:type="character" w:customStyle="1" w:styleId="WW8Num17z1">
    <w:name w:val="WW8Num17z1"/>
    <w:rsid w:val="00192BEB"/>
    <w:rPr>
      <w:rFonts w:ascii="Courier New" w:hAnsi="Courier New" w:cs="Courier New"/>
    </w:rPr>
  </w:style>
  <w:style w:type="character" w:customStyle="1" w:styleId="WW8Num17z3">
    <w:name w:val="WW8Num17z3"/>
    <w:rsid w:val="00192BEB"/>
    <w:rPr>
      <w:rFonts w:ascii="Symbol" w:hAnsi="Symbol"/>
    </w:rPr>
  </w:style>
  <w:style w:type="character" w:customStyle="1" w:styleId="WW8Num18z0">
    <w:name w:val="WW8Num18z0"/>
    <w:rsid w:val="00192BEB"/>
    <w:rPr>
      <w:rFonts w:ascii="Symbol" w:hAnsi="Symbol"/>
    </w:rPr>
  </w:style>
  <w:style w:type="character" w:customStyle="1" w:styleId="WW8Num18z1">
    <w:name w:val="WW8Num18z1"/>
    <w:rsid w:val="00192BEB"/>
    <w:rPr>
      <w:rFonts w:ascii="Wingdings" w:hAnsi="Wingdings"/>
    </w:rPr>
  </w:style>
  <w:style w:type="character" w:customStyle="1" w:styleId="WW8Num18z4">
    <w:name w:val="WW8Num18z4"/>
    <w:rsid w:val="00192BEB"/>
    <w:rPr>
      <w:rFonts w:ascii="Courier New" w:hAnsi="Courier New" w:cs="Courier New"/>
    </w:rPr>
  </w:style>
  <w:style w:type="character" w:customStyle="1" w:styleId="WW8Num21z0">
    <w:name w:val="WW8Num21z0"/>
    <w:rsid w:val="00192BEB"/>
    <w:rPr>
      <w:rFonts w:ascii="Symbol" w:hAnsi="Symbol"/>
    </w:rPr>
  </w:style>
  <w:style w:type="character" w:customStyle="1" w:styleId="WW8Num21z1">
    <w:name w:val="WW8Num21z1"/>
    <w:rsid w:val="00192BEB"/>
    <w:rPr>
      <w:rFonts w:ascii="Courier New" w:hAnsi="Courier New" w:cs="Courier New"/>
    </w:rPr>
  </w:style>
  <w:style w:type="character" w:customStyle="1" w:styleId="WW8Num21z2">
    <w:name w:val="WW8Num21z2"/>
    <w:rsid w:val="00192BEB"/>
    <w:rPr>
      <w:rFonts w:ascii="Arial" w:eastAsia="Times New Roman" w:hAnsi="Arial" w:cs="Arial"/>
    </w:rPr>
  </w:style>
  <w:style w:type="character" w:customStyle="1" w:styleId="WW8Num21z5">
    <w:name w:val="WW8Num21z5"/>
    <w:rsid w:val="00192BEB"/>
    <w:rPr>
      <w:rFonts w:ascii="Wingdings" w:hAnsi="Wingdings"/>
    </w:rPr>
  </w:style>
  <w:style w:type="character" w:customStyle="1" w:styleId="WW8Num22z0">
    <w:name w:val="WW8Num22z0"/>
    <w:rsid w:val="00192BEB"/>
    <w:rPr>
      <w:rFonts w:ascii="Wingdings" w:hAnsi="Wingdings"/>
    </w:rPr>
  </w:style>
  <w:style w:type="character" w:customStyle="1" w:styleId="WW8Num22z1">
    <w:name w:val="WW8Num22z1"/>
    <w:rsid w:val="00192BEB"/>
    <w:rPr>
      <w:rFonts w:ascii="Courier New" w:hAnsi="Courier New" w:cs="Courier New"/>
    </w:rPr>
  </w:style>
  <w:style w:type="character" w:customStyle="1" w:styleId="WW8Num22z3">
    <w:name w:val="WW8Num22z3"/>
    <w:rsid w:val="00192BEB"/>
    <w:rPr>
      <w:rFonts w:ascii="Symbol" w:hAnsi="Symbol"/>
    </w:rPr>
  </w:style>
  <w:style w:type="character" w:customStyle="1" w:styleId="WW8Num24z0">
    <w:name w:val="WW8Num24z0"/>
    <w:rsid w:val="00192BEB"/>
    <w:rPr>
      <w:rFonts w:ascii="Times New Roman" w:hAnsi="Times New Roman"/>
    </w:rPr>
  </w:style>
  <w:style w:type="character" w:customStyle="1" w:styleId="WW8Num26z0">
    <w:name w:val="WW8Num26z0"/>
    <w:rsid w:val="00192BEB"/>
    <w:rPr>
      <w:rFonts w:ascii="Wingdings" w:hAnsi="Wingdings"/>
    </w:rPr>
  </w:style>
  <w:style w:type="character" w:customStyle="1" w:styleId="WW8Num26z1">
    <w:name w:val="WW8Num26z1"/>
    <w:rsid w:val="00192BEB"/>
    <w:rPr>
      <w:rFonts w:ascii="Courier New" w:hAnsi="Courier New" w:cs="Courier New"/>
    </w:rPr>
  </w:style>
  <w:style w:type="character" w:customStyle="1" w:styleId="WW8Num26z3">
    <w:name w:val="WW8Num26z3"/>
    <w:rsid w:val="00192BEB"/>
    <w:rPr>
      <w:rFonts w:ascii="Symbol" w:hAnsi="Symbol"/>
    </w:rPr>
  </w:style>
  <w:style w:type="character" w:customStyle="1" w:styleId="WW8Num28z0">
    <w:name w:val="WW8Num28z0"/>
    <w:rsid w:val="00192BEB"/>
    <w:rPr>
      <w:rFonts w:ascii="Symbol" w:hAnsi="Symbol"/>
    </w:rPr>
  </w:style>
  <w:style w:type="character" w:customStyle="1" w:styleId="WW8Num28z1">
    <w:name w:val="WW8Num28z1"/>
    <w:rsid w:val="00192BEB"/>
    <w:rPr>
      <w:rFonts w:ascii="Courier New" w:hAnsi="Courier New" w:cs="Courier New"/>
    </w:rPr>
  </w:style>
  <w:style w:type="character" w:customStyle="1" w:styleId="WW8Num28z2">
    <w:name w:val="WW8Num28z2"/>
    <w:rsid w:val="00192BEB"/>
    <w:rPr>
      <w:rFonts w:ascii="Wingdings" w:hAnsi="Wingdings"/>
    </w:rPr>
  </w:style>
  <w:style w:type="character" w:customStyle="1" w:styleId="WW8Num30z0">
    <w:name w:val="WW8Num30z0"/>
    <w:rsid w:val="00192BEB"/>
    <w:rPr>
      <w:rFonts w:ascii="Symbol" w:hAnsi="Symbol"/>
    </w:rPr>
  </w:style>
  <w:style w:type="character" w:customStyle="1" w:styleId="WW8Num30z1">
    <w:name w:val="WW8Num30z1"/>
    <w:rsid w:val="00192BEB"/>
    <w:rPr>
      <w:rFonts w:ascii="Courier New" w:hAnsi="Courier New" w:cs="Courier New"/>
    </w:rPr>
  </w:style>
  <w:style w:type="character" w:customStyle="1" w:styleId="WW8Num30z2">
    <w:name w:val="WW8Num30z2"/>
    <w:rsid w:val="00192BEB"/>
    <w:rPr>
      <w:rFonts w:ascii="Wingdings" w:hAnsi="Wingdings"/>
    </w:rPr>
  </w:style>
  <w:style w:type="character" w:customStyle="1" w:styleId="WW8Num32z0">
    <w:name w:val="WW8Num32z0"/>
    <w:rsid w:val="00192BEB"/>
    <w:rPr>
      <w:rFonts w:ascii="Times New Roman" w:eastAsia="Times New Roman" w:hAnsi="Times New Roman" w:cs="Times New Roman"/>
    </w:rPr>
  </w:style>
  <w:style w:type="character" w:customStyle="1" w:styleId="WW8Num32z2">
    <w:name w:val="WW8Num32z2"/>
    <w:rsid w:val="00192BEB"/>
    <w:rPr>
      <w:rFonts w:ascii="Wingdings" w:hAnsi="Wingdings"/>
    </w:rPr>
  </w:style>
  <w:style w:type="character" w:customStyle="1" w:styleId="WW8Num32z3">
    <w:name w:val="WW8Num32z3"/>
    <w:rsid w:val="00192BEB"/>
    <w:rPr>
      <w:rFonts w:ascii="Symbol" w:hAnsi="Symbol"/>
    </w:rPr>
  </w:style>
  <w:style w:type="character" w:customStyle="1" w:styleId="WW8Num32z4">
    <w:name w:val="WW8Num32z4"/>
    <w:rsid w:val="00192BEB"/>
    <w:rPr>
      <w:rFonts w:ascii="Courier New" w:hAnsi="Courier New" w:cs="Courier New"/>
    </w:rPr>
  </w:style>
  <w:style w:type="character" w:customStyle="1" w:styleId="WW8Num33z0">
    <w:name w:val="WW8Num33z0"/>
    <w:rsid w:val="00192BEB"/>
    <w:rPr>
      <w:rFonts w:ascii="Symbol" w:hAnsi="Symbol"/>
    </w:rPr>
  </w:style>
  <w:style w:type="character" w:customStyle="1" w:styleId="WW8Num33z1">
    <w:name w:val="WW8Num33z1"/>
    <w:rsid w:val="00192BEB"/>
    <w:rPr>
      <w:rFonts w:ascii="Courier New" w:hAnsi="Courier New" w:cs="Courier New"/>
    </w:rPr>
  </w:style>
  <w:style w:type="character" w:customStyle="1" w:styleId="WW8Num33z2">
    <w:name w:val="WW8Num33z2"/>
    <w:rsid w:val="00192BEB"/>
    <w:rPr>
      <w:rFonts w:ascii="Wingdings" w:hAnsi="Wingdings"/>
    </w:rPr>
  </w:style>
  <w:style w:type="character" w:customStyle="1" w:styleId="WW8Num34z0">
    <w:name w:val="WW8Num34z0"/>
    <w:rsid w:val="00192BEB"/>
    <w:rPr>
      <w:rFonts w:ascii="Symbol" w:hAnsi="Symbol"/>
    </w:rPr>
  </w:style>
  <w:style w:type="character" w:customStyle="1" w:styleId="WW8Num34z1">
    <w:name w:val="WW8Num34z1"/>
    <w:rsid w:val="00192BEB"/>
    <w:rPr>
      <w:rFonts w:ascii="Courier New" w:hAnsi="Courier New" w:cs="Courier New"/>
    </w:rPr>
  </w:style>
  <w:style w:type="character" w:customStyle="1" w:styleId="WW8Num34z2">
    <w:name w:val="WW8Num34z2"/>
    <w:rsid w:val="00192BEB"/>
    <w:rPr>
      <w:rFonts w:ascii="Wingdings" w:hAnsi="Wingdings"/>
    </w:rPr>
  </w:style>
  <w:style w:type="character" w:customStyle="1" w:styleId="WW8Num36z0">
    <w:name w:val="WW8Num36z0"/>
    <w:rsid w:val="00192BEB"/>
    <w:rPr>
      <w:rFonts w:ascii="Symbol" w:hAnsi="Symbol"/>
      <w:sz w:val="20"/>
    </w:rPr>
  </w:style>
  <w:style w:type="character" w:customStyle="1" w:styleId="WW8Num36z1">
    <w:name w:val="WW8Num36z1"/>
    <w:rsid w:val="00192BEB"/>
    <w:rPr>
      <w:rFonts w:ascii="Courier New" w:hAnsi="Courier New"/>
      <w:sz w:val="20"/>
    </w:rPr>
  </w:style>
  <w:style w:type="character" w:customStyle="1" w:styleId="WW8Num36z2">
    <w:name w:val="WW8Num36z2"/>
    <w:rsid w:val="00192BEB"/>
    <w:rPr>
      <w:rFonts w:ascii="Wingdings" w:hAnsi="Wingdings"/>
      <w:sz w:val="20"/>
    </w:rPr>
  </w:style>
  <w:style w:type="character" w:customStyle="1" w:styleId="WW8Num37z0">
    <w:name w:val="WW8Num37z0"/>
    <w:rsid w:val="00192BEB"/>
    <w:rPr>
      <w:rFonts w:ascii="Courier New" w:hAnsi="Courier New" w:cs="Courier New"/>
    </w:rPr>
  </w:style>
  <w:style w:type="character" w:customStyle="1" w:styleId="WW8Num37z2">
    <w:name w:val="WW8Num37z2"/>
    <w:rsid w:val="00192BEB"/>
    <w:rPr>
      <w:rFonts w:ascii="Wingdings" w:hAnsi="Wingdings"/>
    </w:rPr>
  </w:style>
  <w:style w:type="character" w:customStyle="1" w:styleId="WW8Num37z3">
    <w:name w:val="WW8Num37z3"/>
    <w:rsid w:val="00192BEB"/>
    <w:rPr>
      <w:rFonts w:ascii="Symbol" w:hAnsi="Symbol"/>
    </w:rPr>
  </w:style>
  <w:style w:type="character" w:customStyle="1" w:styleId="WW8Num38z0">
    <w:name w:val="WW8Num38z0"/>
    <w:rsid w:val="00192BEB"/>
    <w:rPr>
      <w:rFonts w:ascii="Wingdings" w:hAnsi="Wingdings"/>
    </w:rPr>
  </w:style>
  <w:style w:type="character" w:customStyle="1" w:styleId="WW8Num38z1">
    <w:name w:val="WW8Num38z1"/>
    <w:rsid w:val="00192BEB"/>
    <w:rPr>
      <w:rFonts w:ascii="Courier New" w:hAnsi="Courier New" w:cs="Courier New"/>
    </w:rPr>
  </w:style>
  <w:style w:type="character" w:customStyle="1" w:styleId="WW8Num38z3">
    <w:name w:val="WW8Num38z3"/>
    <w:rsid w:val="00192BEB"/>
    <w:rPr>
      <w:rFonts w:ascii="Symbol" w:hAnsi="Symbol"/>
    </w:rPr>
  </w:style>
  <w:style w:type="character" w:customStyle="1" w:styleId="WW8Num39z0">
    <w:name w:val="WW8Num39z0"/>
    <w:rsid w:val="00192BEB"/>
    <w:rPr>
      <w:rFonts w:ascii="Symbol" w:hAnsi="Symbol"/>
    </w:rPr>
  </w:style>
  <w:style w:type="character" w:customStyle="1" w:styleId="WW8Num39z1">
    <w:name w:val="WW8Num39z1"/>
    <w:rsid w:val="00192BEB"/>
    <w:rPr>
      <w:rFonts w:ascii="Wingdings" w:hAnsi="Wingdings"/>
    </w:rPr>
  </w:style>
  <w:style w:type="character" w:customStyle="1" w:styleId="WW8Num39z4">
    <w:name w:val="WW8Num39z4"/>
    <w:rsid w:val="00192BEB"/>
    <w:rPr>
      <w:rFonts w:ascii="Courier New" w:hAnsi="Courier New" w:cs="Courier New"/>
    </w:rPr>
  </w:style>
  <w:style w:type="character" w:customStyle="1" w:styleId="WW8Num40z0">
    <w:name w:val="WW8Num40z0"/>
    <w:rsid w:val="00192BEB"/>
    <w:rPr>
      <w:rFonts w:ascii="Symbol" w:hAnsi="Symbol"/>
    </w:rPr>
  </w:style>
  <w:style w:type="character" w:customStyle="1" w:styleId="WW8Num41z0">
    <w:name w:val="WW8Num41z0"/>
    <w:rsid w:val="00192BEB"/>
    <w:rPr>
      <w:rFonts w:ascii="Symbol" w:hAnsi="Symbol"/>
    </w:rPr>
  </w:style>
  <w:style w:type="character" w:customStyle="1" w:styleId="WW8Num41z1">
    <w:name w:val="WW8Num41z1"/>
    <w:rsid w:val="00192BEB"/>
    <w:rPr>
      <w:rFonts w:ascii="Courier New" w:hAnsi="Courier New" w:cs="Courier New"/>
    </w:rPr>
  </w:style>
  <w:style w:type="character" w:customStyle="1" w:styleId="WW8Num41z2">
    <w:name w:val="WW8Num41z2"/>
    <w:rsid w:val="00192BEB"/>
    <w:rPr>
      <w:rFonts w:ascii="Wingdings" w:hAnsi="Wingdings"/>
    </w:rPr>
  </w:style>
  <w:style w:type="character" w:customStyle="1" w:styleId="WW8Num42z0">
    <w:name w:val="WW8Num42z0"/>
    <w:rsid w:val="00192BEB"/>
    <w:rPr>
      <w:b w:val="0"/>
    </w:rPr>
  </w:style>
  <w:style w:type="character" w:customStyle="1" w:styleId="Bekezdsalapbettpusa1">
    <w:name w:val="Bekezdés alapbetűtípusa1"/>
    <w:rsid w:val="00192BEB"/>
  </w:style>
  <w:style w:type="character" w:styleId="Oldalszm">
    <w:name w:val="page number"/>
    <w:basedOn w:val="Bekezdsalapbettpusa1"/>
    <w:rsid w:val="00192BEB"/>
  </w:style>
  <w:style w:type="character" w:customStyle="1" w:styleId="Jegyzethivatkozs1">
    <w:name w:val="Jegyzethivatkozás1"/>
    <w:rsid w:val="00192BEB"/>
    <w:rPr>
      <w:sz w:val="16"/>
      <w:szCs w:val="16"/>
    </w:rPr>
  </w:style>
  <w:style w:type="character" w:styleId="Hiperhivatkozs">
    <w:name w:val="Hyperlink"/>
    <w:rsid w:val="00192BEB"/>
    <w:rPr>
      <w:rFonts w:ascii="Tahoma" w:hAnsi="Tahoma" w:cs="Tahoma"/>
      <w:b/>
      <w:bCs/>
      <w:color w:val="000080"/>
      <w:sz w:val="17"/>
      <w:szCs w:val="17"/>
      <w:u w:val="double"/>
    </w:rPr>
  </w:style>
  <w:style w:type="character" w:customStyle="1" w:styleId="Lbjegyzet-karakterek">
    <w:name w:val="Lábjegyzet-karakterek"/>
    <w:rsid w:val="00192BEB"/>
    <w:rPr>
      <w:vertAlign w:val="superscript"/>
    </w:rPr>
  </w:style>
  <w:style w:type="character" w:styleId="Kiemels2">
    <w:name w:val="Strong"/>
    <w:qFormat/>
    <w:rsid w:val="00192BEB"/>
    <w:rPr>
      <w:b/>
      <w:bCs/>
    </w:rPr>
  </w:style>
  <w:style w:type="character" w:styleId="Lbjegyzet-hivatkozs">
    <w:name w:val="footnote reference"/>
    <w:rsid w:val="00192BEB"/>
    <w:rPr>
      <w:vertAlign w:val="superscript"/>
    </w:rPr>
  </w:style>
  <w:style w:type="character" w:styleId="Vgjegyzet-hivatkozs">
    <w:name w:val="endnote reference"/>
    <w:rsid w:val="00192BEB"/>
    <w:rPr>
      <w:vertAlign w:val="superscript"/>
    </w:rPr>
  </w:style>
  <w:style w:type="character" w:customStyle="1" w:styleId="Vgjegyzet-karakterek">
    <w:name w:val="Végjegyzet-karakterek"/>
    <w:rsid w:val="00192BEB"/>
  </w:style>
  <w:style w:type="character" w:customStyle="1" w:styleId="Felsorolsjel">
    <w:name w:val="Felsorolásjel"/>
    <w:rsid w:val="00192BEB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192BEB"/>
    <w:pPr>
      <w:keepNext/>
      <w:widowControl w:val="0"/>
      <w:suppressAutoHyphens/>
      <w:spacing w:before="240" w:after="120" w:line="240" w:lineRule="auto"/>
      <w:jc w:val="both"/>
    </w:pPr>
    <w:rPr>
      <w:rFonts w:ascii="Arial" w:eastAsia="DejaVu Sans" w:hAnsi="Arial" w:cs="DejaVu Sans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192BEB"/>
    <w:pPr>
      <w:suppressAutoHyphens/>
      <w:spacing w:after="0" w:line="240" w:lineRule="exac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styleId="Lista">
    <w:name w:val="List"/>
    <w:basedOn w:val="Szvegtrzs"/>
    <w:rsid w:val="00192BEB"/>
  </w:style>
  <w:style w:type="paragraph" w:customStyle="1" w:styleId="Felirat">
    <w:name w:val="Felirat"/>
    <w:basedOn w:val="Norml"/>
    <w:rsid w:val="00192BEB"/>
    <w:pPr>
      <w:widowControl w:val="0"/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rsid w:val="00192BEB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sor">
    <w:name w:val="msor"/>
    <w:basedOn w:val="Norml"/>
    <w:rsid w:val="00192BEB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lei">
    <w:name w:val="mlei"/>
    <w:basedOn w:val="msor"/>
    <w:rsid w:val="00192BEB"/>
  </w:style>
  <w:style w:type="paragraph" w:customStyle="1" w:styleId="mdat">
    <w:name w:val="mdat"/>
    <w:basedOn w:val="msor"/>
    <w:rsid w:val="00192BEB"/>
  </w:style>
  <w:style w:type="paragraph" w:customStyle="1" w:styleId="mmod">
    <w:name w:val="mmod"/>
    <w:basedOn w:val="msor"/>
    <w:rsid w:val="00192BEB"/>
  </w:style>
  <w:style w:type="paragraph" w:customStyle="1" w:styleId="mjov">
    <w:name w:val="mjov"/>
    <w:basedOn w:val="msor"/>
    <w:rsid w:val="00192BEB"/>
  </w:style>
  <w:style w:type="paragraph" w:customStyle="1" w:styleId="Normlbehzs1">
    <w:name w:val="Normál behúzás1"/>
    <w:basedOn w:val="Norml"/>
    <w:rsid w:val="00192BEB"/>
    <w:pPr>
      <w:widowControl w:val="0"/>
      <w:tabs>
        <w:tab w:val="left" w:pos="1134"/>
        <w:tab w:val="left" w:pos="1701"/>
      </w:tabs>
      <w:suppressAutoHyphens/>
      <w:spacing w:after="60" w:line="240" w:lineRule="auto"/>
      <w:ind w:left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192BEB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Jegyzetszveg1">
    <w:name w:val="Jegyzetszöveg1"/>
    <w:basedOn w:val="Norml"/>
    <w:rsid w:val="00192BE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rsid w:val="00192BEB"/>
    <w:pPr>
      <w:widowControl w:val="0"/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192BEB"/>
    <w:rPr>
      <w:rFonts w:ascii="Tahoma" w:eastAsia="Times New Roman" w:hAnsi="Tahoma" w:cs="Tahoma"/>
      <w:sz w:val="16"/>
      <w:szCs w:val="16"/>
      <w:lang w:eastAsia="ar-SA"/>
    </w:rPr>
  </w:style>
  <w:style w:type="paragraph" w:styleId="Jegyzetszveg">
    <w:name w:val="annotation text"/>
    <w:basedOn w:val="Norml"/>
    <w:link w:val="JegyzetszvegChar"/>
    <w:semiHidden/>
    <w:unhideWhenUsed/>
    <w:rsid w:val="00192BE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92BEB"/>
    <w:rPr>
      <w:sz w:val="20"/>
      <w:szCs w:val="20"/>
    </w:rPr>
  </w:style>
  <w:style w:type="paragraph" w:styleId="Megjegyzstrgya">
    <w:name w:val="annotation subject"/>
    <w:basedOn w:val="Jegyzetszveg1"/>
    <w:next w:val="Jegyzetszveg1"/>
    <w:link w:val="MegjegyzstrgyaChar"/>
    <w:rsid w:val="00192B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192BE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lfej">
    <w:name w:val="header"/>
    <w:basedOn w:val="Norml"/>
    <w:link w:val="lfejChar"/>
    <w:rsid w:val="00192BEB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styleId="TJ1">
    <w:name w:val="toc 1"/>
    <w:basedOn w:val="Norml"/>
    <w:next w:val="Norml"/>
    <w:uiPriority w:val="39"/>
    <w:rsid w:val="00192BEB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92BEB"/>
    <w:pPr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J2">
    <w:name w:val="toc 2"/>
    <w:basedOn w:val="Norml"/>
    <w:next w:val="Norml"/>
    <w:uiPriority w:val="39"/>
    <w:rsid w:val="00192BEB"/>
    <w:pPr>
      <w:widowControl w:val="0"/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TJ3">
    <w:name w:val="toc 3"/>
    <w:basedOn w:val="Norml"/>
    <w:next w:val="Norml"/>
    <w:uiPriority w:val="39"/>
    <w:rsid w:val="00192BEB"/>
    <w:pPr>
      <w:widowControl w:val="0"/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J4">
    <w:name w:val="toc 4"/>
    <w:basedOn w:val="Norml"/>
    <w:next w:val="Norml"/>
    <w:rsid w:val="00192BE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5">
    <w:name w:val="toc 5"/>
    <w:basedOn w:val="Norml"/>
    <w:next w:val="Norml"/>
    <w:rsid w:val="00192BEB"/>
    <w:pPr>
      <w:widowControl w:val="0"/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6">
    <w:name w:val="toc 6"/>
    <w:basedOn w:val="Norml"/>
    <w:next w:val="Norml"/>
    <w:rsid w:val="00192BEB"/>
    <w:pPr>
      <w:widowControl w:val="0"/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7">
    <w:name w:val="toc 7"/>
    <w:basedOn w:val="Norml"/>
    <w:next w:val="Norml"/>
    <w:rsid w:val="00192BEB"/>
    <w:pPr>
      <w:widowControl w:val="0"/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8">
    <w:name w:val="toc 8"/>
    <w:basedOn w:val="Norml"/>
    <w:next w:val="Norml"/>
    <w:rsid w:val="00192BEB"/>
    <w:pPr>
      <w:widowControl w:val="0"/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9">
    <w:name w:val="toc 9"/>
    <w:basedOn w:val="Norml"/>
    <w:next w:val="Norml"/>
    <w:rsid w:val="00192BEB"/>
    <w:pPr>
      <w:widowControl w:val="0"/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Tblzattartalom">
    <w:name w:val="Táblázattartalom"/>
    <w:basedOn w:val="Szvegtrzs"/>
    <w:rsid w:val="00192BEB"/>
    <w:pPr>
      <w:suppressLineNumbers/>
      <w:spacing w:after="120" w:line="240" w:lineRule="auto"/>
    </w:pPr>
    <w:rPr>
      <w:szCs w:val="24"/>
    </w:rPr>
  </w:style>
  <w:style w:type="paragraph" w:styleId="Lbjegyzetszveg">
    <w:name w:val="footnote text"/>
    <w:basedOn w:val="Norml"/>
    <w:link w:val="LbjegyzetszvegChar"/>
    <w:rsid w:val="00192BE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192BE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blzatfejlc">
    <w:name w:val="Táblázatfejléc"/>
    <w:basedOn w:val="Tblzattartalom"/>
    <w:rsid w:val="00192BEB"/>
    <w:pPr>
      <w:jc w:val="center"/>
    </w:pPr>
    <w:rPr>
      <w:b/>
      <w:bCs/>
    </w:rPr>
  </w:style>
  <w:style w:type="paragraph" w:customStyle="1" w:styleId="Tartalomjegyzk10">
    <w:name w:val="Tartalomjegyzék 10"/>
    <w:basedOn w:val="Trgymutat"/>
    <w:rsid w:val="00192BEB"/>
    <w:pPr>
      <w:tabs>
        <w:tab w:val="right" w:leader="dot" w:pos="7091"/>
      </w:tabs>
      <w:ind w:left="2547"/>
    </w:pPr>
  </w:style>
  <w:style w:type="paragraph" w:customStyle="1" w:styleId="Kerettartalom">
    <w:name w:val="Kerettartalom"/>
    <w:basedOn w:val="Szvegtrzs"/>
    <w:rsid w:val="00192BEB"/>
  </w:style>
  <w:style w:type="table" w:styleId="Rcsostblzat">
    <w:name w:val="Table Grid"/>
    <w:basedOn w:val="Normltblzat"/>
    <w:rsid w:val="00192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sakszveg">
    <w:name w:val="Plain Text"/>
    <w:basedOn w:val="Norml"/>
    <w:link w:val="CsakszvegChar"/>
    <w:uiPriority w:val="99"/>
    <w:unhideWhenUsed/>
    <w:rsid w:val="00192B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rsid w:val="00192BEB"/>
    <w:rPr>
      <w:rFonts w:ascii="Courier New" w:eastAsia="Times New Roman" w:hAnsi="Courier New" w:cs="Courier New"/>
      <w:sz w:val="20"/>
      <w:szCs w:val="20"/>
      <w:lang w:eastAsia="hu-HU"/>
    </w:rPr>
  </w:style>
  <w:style w:type="character" w:styleId="Jegyzethivatkozs">
    <w:name w:val="annotation reference"/>
    <w:semiHidden/>
    <w:rsid w:val="00192BEB"/>
    <w:rPr>
      <w:sz w:val="16"/>
      <w:szCs w:val="16"/>
    </w:rPr>
  </w:style>
  <w:style w:type="character" w:styleId="Mrltotthiperhivatkozs">
    <w:name w:val="FollowedHyperlink"/>
    <w:rsid w:val="00192BEB"/>
    <w:rPr>
      <w:color w:val="800080"/>
      <w:u w:val="single"/>
    </w:rPr>
  </w:style>
  <w:style w:type="paragraph" w:styleId="Dokumentumtrkp">
    <w:name w:val="Document Map"/>
    <w:basedOn w:val="Norml"/>
    <w:link w:val="DokumentumtrkpChar"/>
    <w:semiHidden/>
    <w:rsid w:val="00192BEB"/>
    <w:pPr>
      <w:widowControl w:val="0"/>
      <w:shd w:val="clear" w:color="auto" w:fill="000080"/>
      <w:suppressAutoHyphens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DokumentumtrkpChar">
    <w:name w:val="Dokumentumtérkép Char"/>
    <w:basedOn w:val="Bekezdsalapbettpusa"/>
    <w:link w:val="Dokumentumtrkp"/>
    <w:semiHidden/>
    <w:rsid w:val="00192BEB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numbering" w:styleId="Cikkelyrsz">
    <w:name w:val="Outline List 3"/>
    <w:basedOn w:val="Nemlista"/>
    <w:rsid w:val="00192BEB"/>
    <w:pPr>
      <w:numPr>
        <w:numId w:val="32"/>
      </w:numPr>
    </w:pPr>
  </w:style>
  <w:style w:type="paragraph" w:customStyle="1" w:styleId="Listaszerbekezds1">
    <w:name w:val="Listaszerű bekezdés1"/>
    <w:basedOn w:val="Norml"/>
    <w:rsid w:val="00192BEB"/>
    <w:pPr>
      <w:ind w:left="720"/>
      <w:contextualSpacing/>
    </w:pPr>
    <w:rPr>
      <w:rFonts w:ascii="Calibri" w:eastAsia="Times New Roman" w:hAnsi="Calibri" w:cs="Times New Roman"/>
    </w:rPr>
  </w:style>
  <w:style w:type="paragraph" w:styleId="Nincstrkz">
    <w:name w:val="No Spacing"/>
    <w:qFormat/>
    <w:rsid w:val="00192B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listparagraph0">
    <w:name w:val="msolistparagraph"/>
    <w:basedOn w:val="Norml"/>
    <w:rsid w:val="00192BEB"/>
    <w:pPr>
      <w:spacing w:after="0" w:line="240" w:lineRule="auto"/>
      <w:ind w:left="720"/>
    </w:pPr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rsid w:val="00192BEB"/>
    <w:pPr>
      <w:spacing w:before="100" w:beforeAutospacing="1" w:after="125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-lista-eltt">
    <w:name w:val="szövegtörzs-lista-előtt"/>
    <w:basedOn w:val="Norml"/>
    <w:rsid w:val="00192BEB"/>
    <w:pPr>
      <w:keepNext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0">
    <w:name w:val="lista"/>
    <w:basedOn w:val="Norml"/>
    <w:rsid w:val="00192BEB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-trkzzel">
    <w:name w:val="lista-térközzel"/>
    <w:basedOn w:val="Norml"/>
    <w:rsid w:val="00192BEB"/>
    <w:pPr>
      <w:spacing w:before="100" w:beforeAutospacing="1" w:after="125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192BEB"/>
    <w:pPr>
      <w:numPr>
        <w:numId w:val="36"/>
      </w:numPr>
      <w:contextualSpacing/>
    </w:pPr>
    <w:rPr>
      <w:rFonts w:ascii="Calibri" w:eastAsia="Calibri" w:hAnsi="Calibri" w:cs="Times New Roman"/>
    </w:rPr>
  </w:style>
  <w:style w:type="paragraph" w:customStyle="1" w:styleId="StlusListaszerbekezdsTimesNewRoman">
    <w:name w:val="Stílus Listaszerű bekezdés + Times New Roman"/>
    <w:basedOn w:val="Listaszerbekezds"/>
    <w:rsid w:val="00192BEB"/>
    <w:pPr>
      <w:spacing w:after="120" w:line="240" w:lineRule="auto"/>
      <w:ind w:left="714" w:hanging="357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192BEB"/>
    <w:pPr>
      <w:keepNext/>
      <w:widowControl w:val="0"/>
      <w:numPr>
        <w:numId w:val="1"/>
      </w:numPr>
      <w:tabs>
        <w:tab w:val="clear" w:pos="1440"/>
      </w:tabs>
      <w:suppressAutoHyphens/>
      <w:spacing w:before="720" w:after="122" w:line="240" w:lineRule="auto"/>
      <w:outlineLvl w:val="0"/>
    </w:pPr>
    <w:rPr>
      <w:rFonts w:ascii="Times New Roman" w:eastAsia="Lucida Sans Unicode" w:hAnsi="Times New Roman" w:cs="Tahoma"/>
      <w:b/>
      <w:bCs/>
      <w:caps/>
      <w:kern w:val="1"/>
      <w:sz w:val="24"/>
      <w:szCs w:val="24"/>
      <w:lang w:eastAsia="ar-SA"/>
    </w:rPr>
  </w:style>
  <w:style w:type="paragraph" w:styleId="Cmsor2">
    <w:name w:val="heading 2"/>
    <w:basedOn w:val="Norml"/>
    <w:next w:val="Norml"/>
    <w:link w:val="Cmsor2Char"/>
    <w:qFormat/>
    <w:rsid w:val="00192BEB"/>
    <w:pPr>
      <w:keepNext/>
      <w:widowControl w:val="0"/>
      <w:numPr>
        <w:ilvl w:val="1"/>
        <w:numId w:val="34"/>
      </w:numPr>
      <w:tabs>
        <w:tab w:val="left" w:pos="0"/>
        <w:tab w:val="left" w:pos="1701"/>
      </w:tabs>
      <w:suppressAutoHyphens/>
      <w:spacing w:before="600" w:after="120" w:line="240" w:lineRule="auto"/>
      <w:ind w:left="0" w:firstLine="0"/>
      <w:jc w:val="both"/>
      <w:outlineLvl w:val="1"/>
    </w:pPr>
    <w:rPr>
      <w:rFonts w:ascii="Times New Roman" w:eastAsia="Lucida Sans Unicode" w:hAnsi="Times New Roman" w:cs="Times New Roman"/>
      <w:b/>
      <w:bCs/>
      <w:iCs/>
      <w:kern w:val="1"/>
      <w:sz w:val="24"/>
      <w:szCs w:val="24"/>
      <w:lang w:eastAsia="ar-SA"/>
    </w:rPr>
  </w:style>
  <w:style w:type="paragraph" w:styleId="Cmsor3">
    <w:name w:val="heading 3"/>
    <w:basedOn w:val="Norml"/>
    <w:next w:val="Norml"/>
    <w:link w:val="Cmsor3Char"/>
    <w:qFormat/>
    <w:rsid w:val="00192BEB"/>
    <w:pPr>
      <w:keepNext/>
      <w:widowControl w:val="0"/>
      <w:numPr>
        <w:ilvl w:val="2"/>
        <w:numId w:val="34"/>
      </w:numPr>
      <w:tabs>
        <w:tab w:val="left" w:pos="1440"/>
      </w:tabs>
      <w:suppressAutoHyphens/>
      <w:spacing w:before="480" w:after="160" w:line="240" w:lineRule="auto"/>
      <w:ind w:hanging="432"/>
      <w:outlineLvl w:val="2"/>
    </w:pPr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paragraph" w:styleId="Cmsor4">
    <w:name w:val="heading 4"/>
    <w:basedOn w:val="Cmsor3"/>
    <w:next w:val="Norml"/>
    <w:link w:val="Cmsor4Char"/>
    <w:qFormat/>
    <w:rsid w:val="00192BEB"/>
    <w:pPr>
      <w:numPr>
        <w:ilvl w:val="3"/>
      </w:numPr>
      <w:tabs>
        <w:tab w:val="clear" w:pos="1440"/>
      </w:tabs>
      <w:ind w:hanging="144"/>
      <w:outlineLvl w:val="3"/>
    </w:pPr>
  </w:style>
  <w:style w:type="paragraph" w:styleId="Cmsor5">
    <w:name w:val="heading 5"/>
    <w:basedOn w:val="Norml"/>
    <w:next w:val="Norml"/>
    <w:link w:val="Cmsor5Char"/>
    <w:qFormat/>
    <w:rsid w:val="00192BEB"/>
    <w:pPr>
      <w:widowControl w:val="0"/>
      <w:numPr>
        <w:ilvl w:val="4"/>
        <w:numId w:val="1"/>
      </w:numPr>
      <w:tabs>
        <w:tab w:val="clear" w:pos="1008"/>
      </w:tabs>
      <w:suppressAutoHyphens/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Cmsor6">
    <w:name w:val="heading 6"/>
    <w:basedOn w:val="Norml"/>
    <w:next w:val="Norml"/>
    <w:link w:val="Cmsor6Char"/>
    <w:qFormat/>
    <w:rsid w:val="00192BEB"/>
    <w:pPr>
      <w:widowControl w:val="0"/>
      <w:numPr>
        <w:ilvl w:val="5"/>
        <w:numId w:val="1"/>
      </w:numPr>
      <w:tabs>
        <w:tab w:val="clear" w:pos="1152"/>
      </w:tabs>
      <w:suppressAutoHyphens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Cmsor7">
    <w:name w:val="heading 7"/>
    <w:basedOn w:val="Norml"/>
    <w:next w:val="Norml"/>
    <w:link w:val="Cmsor7Char"/>
    <w:qFormat/>
    <w:rsid w:val="00192BEB"/>
    <w:pPr>
      <w:widowControl w:val="0"/>
      <w:numPr>
        <w:ilvl w:val="6"/>
        <w:numId w:val="1"/>
      </w:numPr>
      <w:tabs>
        <w:tab w:val="clear" w:pos="1296"/>
      </w:tabs>
      <w:suppressAutoHyphens/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8">
    <w:name w:val="heading 8"/>
    <w:basedOn w:val="Norml"/>
    <w:next w:val="Norml"/>
    <w:link w:val="Cmsor8Char"/>
    <w:qFormat/>
    <w:rsid w:val="00192BEB"/>
    <w:pPr>
      <w:widowControl w:val="0"/>
      <w:numPr>
        <w:ilvl w:val="7"/>
        <w:numId w:val="1"/>
      </w:numPr>
      <w:tabs>
        <w:tab w:val="clear" w:pos="1440"/>
      </w:tabs>
      <w:suppressAutoHyphens/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Cmsor9">
    <w:name w:val="heading 9"/>
    <w:basedOn w:val="Norml"/>
    <w:next w:val="Norml"/>
    <w:link w:val="Cmsor9Char"/>
    <w:qFormat/>
    <w:rsid w:val="00192BEB"/>
    <w:pPr>
      <w:widowControl w:val="0"/>
      <w:numPr>
        <w:ilvl w:val="8"/>
        <w:numId w:val="1"/>
      </w:numPr>
      <w:tabs>
        <w:tab w:val="clear" w:pos="1584"/>
      </w:tabs>
      <w:suppressAutoHyphens/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92BEB"/>
    <w:rPr>
      <w:rFonts w:ascii="Times New Roman" w:eastAsia="Lucida Sans Unicode" w:hAnsi="Times New Roman" w:cs="Tahoma"/>
      <w:b/>
      <w:bCs/>
      <w:caps/>
      <w:kern w:val="1"/>
      <w:sz w:val="24"/>
      <w:szCs w:val="24"/>
      <w:lang w:eastAsia="ar-SA"/>
    </w:rPr>
  </w:style>
  <w:style w:type="character" w:customStyle="1" w:styleId="Cmsor2Char">
    <w:name w:val="Címsor 2 Char"/>
    <w:basedOn w:val="Bekezdsalapbettpusa"/>
    <w:link w:val="Cmsor2"/>
    <w:rsid w:val="00192BEB"/>
    <w:rPr>
      <w:rFonts w:ascii="Times New Roman" w:eastAsia="Lucida Sans Unicode" w:hAnsi="Times New Roman" w:cs="Times New Roman"/>
      <w:b/>
      <w:bCs/>
      <w:iCs/>
      <w:kern w:val="1"/>
      <w:sz w:val="24"/>
      <w:szCs w:val="24"/>
      <w:lang w:eastAsia="ar-SA"/>
    </w:rPr>
  </w:style>
  <w:style w:type="character" w:customStyle="1" w:styleId="Cmsor3Char">
    <w:name w:val="Címsor 3 Char"/>
    <w:basedOn w:val="Bekezdsalapbettpusa"/>
    <w:link w:val="Cmsor3"/>
    <w:rsid w:val="00192BEB"/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character" w:customStyle="1" w:styleId="Cmsor4Char">
    <w:name w:val="Címsor 4 Char"/>
    <w:basedOn w:val="Bekezdsalapbettpusa"/>
    <w:link w:val="Cmsor4"/>
    <w:rsid w:val="00192BEB"/>
    <w:rPr>
      <w:rFonts w:ascii="Times New Roman" w:eastAsia="Lucida Sans Unicode" w:hAnsi="Times New Roman" w:cs="Tahoma"/>
      <w:b/>
      <w:bCs/>
      <w:kern w:val="1"/>
      <w:szCs w:val="28"/>
      <w:lang w:eastAsia="ar-SA"/>
    </w:rPr>
  </w:style>
  <w:style w:type="character" w:customStyle="1" w:styleId="Cmsor5Char">
    <w:name w:val="Címsor 5 Char"/>
    <w:basedOn w:val="Bekezdsalapbettpusa"/>
    <w:link w:val="Cmsor5"/>
    <w:rsid w:val="00192BEB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Cmsor6Char">
    <w:name w:val="Címsor 6 Char"/>
    <w:basedOn w:val="Bekezdsalapbettpusa"/>
    <w:link w:val="Cmsor6"/>
    <w:rsid w:val="00192BEB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Cmsor7Char">
    <w:name w:val="Címsor 7 Char"/>
    <w:basedOn w:val="Bekezdsalapbettpusa"/>
    <w:link w:val="Cmsor7"/>
    <w:rsid w:val="00192BEB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8Char">
    <w:name w:val="Címsor 8 Char"/>
    <w:basedOn w:val="Bekezdsalapbettpusa"/>
    <w:link w:val="Cmsor8"/>
    <w:rsid w:val="00192BEB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Cmsor9Char">
    <w:name w:val="Címsor 9 Char"/>
    <w:basedOn w:val="Bekezdsalapbettpusa"/>
    <w:link w:val="Cmsor9"/>
    <w:rsid w:val="00192BEB"/>
    <w:rPr>
      <w:rFonts w:ascii="Arial" w:eastAsia="Times New Roman" w:hAnsi="Arial" w:cs="Arial"/>
      <w:lang w:eastAsia="ar-SA"/>
    </w:rPr>
  </w:style>
  <w:style w:type="numbering" w:customStyle="1" w:styleId="Nemlista1">
    <w:name w:val="Nem lista1"/>
    <w:next w:val="Nemlista"/>
    <w:semiHidden/>
    <w:rsid w:val="00192BEB"/>
  </w:style>
  <w:style w:type="character" w:customStyle="1" w:styleId="WW8Num1z0">
    <w:name w:val="WW8Num1z0"/>
    <w:rsid w:val="00192BEB"/>
    <w:rPr>
      <w:rFonts w:ascii="Symbol" w:hAnsi="Symbol"/>
      <w:sz w:val="20"/>
    </w:rPr>
  </w:style>
  <w:style w:type="character" w:customStyle="1" w:styleId="WW8Num1z1">
    <w:name w:val="WW8Num1z1"/>
    <w:rsid w:val="00192BEB"/>
    <w:rPr>
      <w:rFonts w:ascii="OpenSymbol" w:hAnsi="OpenSymbol" w:cs="Courier New"/>
    </w:rPr>
  </w:style>
  <w:style w:type="character" w:customStyle="1" w:styleId="WW8Num2z0">
    <w:name w:val="WW8Num2z0"/>
    <w:rsid w:val="00192BEB"/>
    <w:rPr>
      <w:rFonts w:ascii="Symbol" w:hAnsi="Symbol"/>
    </w:rPr>
  </w:style>
  <w:style w:type="character" w:customStyle="1" w:styleId="WW8Num4z0">
    <w:name w:val="WW8Num4z0"/>
    <w:rsid w:val="00192BEB"/>
    <w:rPr>
      <w:rFonts w:ascii="Symbol" w:hAnsi="Symbol"/>
    </w:rPr>
  </w:style>
  <w:style w:type="character" w:customStyle="1" w:styleId="WW8Num4z1">
    <w:name w:val="WW8Num4z1"/>
    <w:rsid w:val="00192BEB"/>
    <w:rPr>
      <w:rFonts w:ascii="Courier New" w:hAnsi="Courier New" w:cs="Courier New"/>
    </w:rPr>
  </w:style>
  <w:style w:type="character" w:customStyle="1" w:styleId="WW8Num4z2">
    <w:name w:val="WW8Num4z2"/>
    <w:rsid w:val="00192BEB"/>
    <w:rPr>
      <w:rFonts w:ascii="Wingdings" w:hAnsi="Wingdings"/>
    </w:rPr>
  </w:style>
  <w:style w:type="character" w:customStyle="1" w:styleId="WW8Num5z1">
    <w:name w:val="WW8Num5z1"/>
    <w:rsid w:val="00192BEB"/>
    <w:rPr>
      <w:rFonts w:ascii="Wingdings" w:hAnsi="Wingdings"/>
    </w:rPr>
  </w:style>
  <w:style w:type="character" w:customStyle="1" w:styleId="WW8Num8z1">
    <w:name w:val="WW8Num8z1"/>
    <w:rsid w:val="00192BEB"/>
    <w:rPr>
      <w:rFonts w:ascii="Wingdings" w:hAnsi="Wingdings"/>
    </w:rPr>
  </w:style>
  <w:style w:type="character" w:customStyle="1" w:styleId="WW8Num10z0">
    <w:name w:val="WW8Num10z0"/>
    <w:rsid w:val="00192BEB"/>
    <w:rPr>
      <w:rFonts w:ascii="Wingdings" w:hAnsi="Wingdings"/>
    </w:rPr>
  </w:style>
  <w:style w:type="character" w:customStyle="1" w:styleId="WW8Num10z1">
    <w:name w:val="WW8Num10z1"/>
    <w:rsid w:val="00192BEB"/>
    <w:rPr>
      <w:rFonts w:ascii="Courier New" w:hAnsi="Courier New" w:cs="Courier New"/>
    </w:rPr>
  </w:style>
  <w:style w:type="character" w:customStyle="1" w:styleId="WW8Num10z3">
    <w:name w:val="WW8Num10z3"/>
    <w:rsid w:val="00192BEB"/>
    <w:rPr>
      <w:rFonts w:ascii="Symbol" w:hAnsi="Symbol"/>
    </w:rPr>
  </w:style>
  <w:style w:type="character" w:customStyle="1" w:styleId="WW8Num12z0">
    <w:name w:val="WW8Num12z0"/>
    <w:rsid w:val="00192BEB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192BEB"/>
    <w:rPr>
      <w:rFonts w:ascii="Courier New" w:hAnsi="Courier New" w:cs="Courier New"/>
    </w:rPr>
  </w:style>
  <w:style w:type="character" w:customStyle="1" w:styleId="WW8Num12z2">
    <w:name w:val="WW8Num12z2"/>
    <w:rsid w:val="00192BEB"/>
    <w:rPr>
      <w:rFonts w:ascii="Wingdings" w:hAnsi="Wingdings"/>
    </w:rPr>
  </w:style>
  <w:style w:type="character" w:customStyle="1" w:styleId="WW8Num12z3">
    <w:name w:val="WW8Num12z3"/>
    <w:rsid w:val="00192BEB"/>
    <w:rPr>
      <w:rFonts w:ascii="Symbol" w:hAnsi="Symbol"/>
    </w:rPr>
  </w:style>
  <w:style w:type="character" w:customStyle="1" w:styleId="WW8Num14z0">
    <w:name w:val="WW8Num14z0"/>
    <w:rsid w:val="00192BEB"/>
    <w:rPr>
      <w:b/>
    </w:rPr>
  </w:style>
  <w:style w:type="character" w:customStyle="1" w:styleId="WW8Num17z0">
    <w:name w:val="WW8Num17z0"/>
    <w:rsid w:val="00192BEB"/>
    <w:rPr>
      <w:rFonts w:ascii="Wingdings" w:hAnsi="Wingdings"/>
    </w:rPr>
  </w:style>
  <w:style w:type="character" w:customStyle="1" w:styleId="WW8Num17z1">
    <w:name w:val="WW8Num17z1"/>
    <w:rsid w:val="00192BEB"/>
    <w:rPr>
      <w:rFonts w:ascii="Courier New" w:hAnsi="Courier New" w:cs="Courier New"/>
    </w:rPr>
  </w:style>
  <w:style w:type="character" w:customStyle="1" w:styleId="WW8Num17z3">
    <w:name w:val="WW8Num17z3"/>
    <w:rsid w:val="00192BEB"/>
    <w:rPr>
      <w:rFonts w:ascii="Symbol" w:hAnsi="Symbol"/>
    </w:rPr>
  </w:style>
  <w:style w:type="character" w:customStyle="1" w:styleId="WW8Num18z0">
    <w:name w:val="WW8Num18z0"/>
    <w:rsid w:val="00192BEB"/>
    <w:rPr>
      <w:rFonts w:ascii="Symbol" w:hAnsi="Symbol"/>
    </w:rPr>
  </w:style>
  <w:style w:type="character" w:customStyle="1" w:styleId="WW8Num18z1">
    <w:name w:val="WW8Num18z1"/>
    <w:rsid w:val="00192BEB"/>
    <w:rPr>
      <w:rFonts w:ascii="Wingdings" w:hAnsi="Wingdings"/>
    </w:rPr>
  </w:style>
  <w:style w:type="character" w:customStyle="1" w:styleId="WW8Num18z4">
    <w:name w:val="WW8Num18z4"/>
    <w:rsid w:val="00192BEB"/>
    <w:rPr>
      <w:rFonts w:ascii="Courier New" w:hAnsi="Courier New" w:cs="Courier New"/>
    </w:rPr>
  </w:style>
  <w:style w:type="character" w:customStyle="1" w:styleId="WW8Num21z0">
    <w:name w:val="WW8Num21z0"/>
    <w:rsid w:val="00192BEB"/>
    <w:rPr>
      <w:rFonts w:ascii="Symbol" w:hAnsi="Symbol"/>
    </w:rPr>
  </w:style>
  <w:style w:type="character" w:customStyle="1" w:styleId="WW8Num21z1">
    <w:name w:val="WW8Num21z1"/>
    <w:rsid w:val="00192BEB"/>
    <w:rPr>
      <w:rFonts w:ascii="Courier New" w:hAnsi="Courier New" w:cs="Courier New"/>
    </w:rPr>
  </w:style>
  <w:style w:type="character" w:customStyle="1" w:styleId="WW8Num21z2">
    <w:name w:val="WW8Num21z2"/>
    <w:rsid w:val="00192BEB"/>
    <w:rPr>
      <w:rFonts w:ascii="Arial" w:eastAsia="Times New Roman" w:hAnsi="Arial" w:cs="Arial"/>
    </w:rPr>
  </w:style>
  <w:style w:type="character" w:customStyle="1" w:styleId="WW8Num21z5">
    <w:name w:val="WW8Num21z5"/>
    <w:rsid w:val="00192BEB"/>
    <w:rPr>
      <w:rFonts w:ascii="Wingdings" w:hAnsi="Wingdings"/>
    </w:rPr>
  </w:style>
  <w:style w:type="character" w:customStyle="1" w:styleId="WW8Num22z0">
    <w:name w:val="WW8Num22z0"/>
    <w:rsid w:val="00192BEB"/>
    <w:rPr>
      <w:rFonts w:ascii="Wingdings" w:hAnsi="Wingdings"/>
    </w:rPr>
  </w:style>
  <w:style w:type="character" w:customStyle="1" w:styleId="WW8Num22z1">
    <w:name w:val="WW8Num22z1"/>
    <w:rsid w:val="00192BEB"/>
    <w:rPr>
      <w:rFonts w:ascii="Courier New" w:hAnsi="Courier New" w:cs="Courier New"/>
    </w:rPr>
  </w:style>
  <w:style w:type="character" w:customStyle="1" w:styleId="WW8Num22z3">
    <w:name w:val="WW8Num22z3"/>
    <w:rsid w:val="00192BEB"/>
    <w:rPr>
      <w:rFonts w:ascii="Symbol" w:hAnsi="Symbol"/>
    </w:rPr>
  </w:style>
  <w:style w:type="character" w:customStyle="1" w:styleId="WW8Num24z0">
    <w:name w:val="WW8Num24z0"/>
    <w:rsid w:val="00192BEB"/>
    <w:rPr>
      <w:rFonts w:ascii="Times New Roman" w:hAnsi="Times New Roman"/>
    </w:rPr>
  </w:style>
  <w:style w:type="character" w:customStyle="1" w:styleId="WW8Num26z0">
    <w:name w:val="WW8Num26z0"/>
    <w:rsid w:val="00192BEB"/>
    <w:rPr>
      <w:rFonts w:ascii="Wingdings" w:hAnsi="Wingdings"/>
    </w:rPr>
  </w:style>
  <w:style w:type="character" w:customStyle="1" w:styleId="WW8Num26z1">
    <w:name w:val="WW8Num26z1"/>
    <w:rsid w:val="00192BEB"/>
    <w:rPr>
      <w:rFonts w:ascii="Courier New" w:hAnsi="Courier New" w:cs="Courier New"/>
    </w:rPr>
  </w:style>
  <w:style w:type="character" w:customStyle="1" w:styleId="WW8Num26z3">
    <w:name w:val="WW8Num26z3"/>
    <w:rsid w:val="00192BEB"/>
    <w:rPr>
      <w:rFonts w:ascii="Symbol" w:hAnsi="Symbol"/>
    </w:rPr>
  </w:style>
  <w:style w:type="character" w:customStyle="1" w:styleId="WW8Num28z0">
    <w:name w:val="WW8Num28z0"/>
    <w:rsid w:val="00192BEB"/>
    <w:rPr>
      <w:rFonts w:ascii="Symbol" w:hAnsi="Symbol"/>
    </w:rPr>
  </w:style>
  <w:style w:type="character" w:customStyle="1" w:styleId="WW8Num28z1">
    <w:name w:val="WW8Num28z1"/>
    <w:rsid w:val="00192BEB"/>
    <w:rPr>
      <w:rFonts w:ascii="Courier New" w:hAnsi="Courier New" w:cs="Courier New"/>
    </w:rPr>
  </w:style>
  <w:style w:type="character" w:customStyle="1" w:styleId="WW8Num28z2">
    <w:name w:val="WW8Num28z2"/>
    <w:rsid w:val="00192BEB"/>
    <w:rPr>
      <w:rFonts w:ascii="Wingdings" w:hAnsi="Wingdings"/>
    </w:rPr>
  </w:style>
  <w:style w:type="character" w:customStyle="1" w:styleId="WW8Num30z0">
    <w:name w:val="WW8Num30z0"/>
    <w:rsid w:val="00192BEB"/>
    <w:rPr>
      <w:rFonts w:ascii="Symbol" w:hAnsi="Symbol"/>
    </w:rPr>
  </w:style>
  <w:style w:type="character" w:customStyle="1" w:styleId="WW8Num30z1">
    <w:name w:val="WW8Num30z1"/>
    <w:rsid w:val="00192BEB"/>
    <w:rPr>
      <w:rFonts w:ascii="Courier New" w:hAnsi="Courier New" w:cs="Courier New"/>
    </w:rPr>
  </w:style>
  <w:style w:type="character" w:customStyle="1" w:styleId="WW8Num30z2">
    <w:name w:val="WW8Num30z2"/>
    <w:rsid w:val="00192BEB"/>
    <w:rPr>
      <w:rFonts w:ascii="Wingdings" w:hAnsi="Wingdings"/>
    </w:rPr>
  </w:style>
  <w:style w:type="character" w:customStyle="1" w:styleId="WW8Num32z0">
    <w:name w:val="WW8Num32z0"/>
    <w:rsid w:val="00192BEB"/>
    <w:rPr>
      <w:rFonts w:ascii="Times New Roman" w:eastAsia="Times New Roman" w:hAnsi="Times New Roman" w:cs="Times New Roman"/>
    </w:rPr>
  </w:style>
  <w:style w:type="character" w:customStyle="1" w:styleId="WW8Num32z2">
    <w:name w:val="WW8Num32z2"/>
    <w:rsid w:val="00192BEB"/>
    <w:rPr>
      <w:rFonts w:ascii="Wingdings" w:hAnsi="Wingdings"/>
    </w:rPr>
  </w:style>
  <w:style w:type="character" w:customStyle="1" w:styleId="WW8Num32z3">
    <w:name w:val="WW8Num32z3"/>
    <w:rsid w:val="00192BEB"/>
    <w:rPr>
      <w:rFonts w:ascii="Symbol" w:hAnsi="Symbol"/>
    </w:rPr>
  </w:style>
  <w:style w:type="character" w:customStyle="1" w:styleId="WW8Num32z4">
    <w:name w:val="WW8Num32z4"/>
    <w:rsid w:val="00192BEB"/>
    <w:rPr>
      <w:rFonts w:ascii="Courier New" w:hAnsi="Courier New" w:cs="Courier New"/>
    </w:rPr>
  </w:style>
  <w:style w:type="character" w:customStyle="1" w:styleId="WW8Num33z0">
    <w:name w:val="WW8Num33z0"/>
    <w:rsid w:val="00192BEB"/>
    <w:rPr>
      <w:rFonts w:ascii="Symbol" w:hAnsi="Symbol"/>
    </w:rPr>
  </w:style>
  <w:style w:type="character" w:customStyle="1" w:styleId="WW8Num33z1">
    <w:name w:val="WW8Num33z1"/>
    <w:rsid w:val="00192BEB"/>
    <w:rPr>
      <w:rFonts w:ascii="Courier New" w:hAnsi="Courier New" w:cs="Courier New"/>
    </w:rPr>
  </w:style>
  <w:style w:type="character" w:customStyle="1" w:styleId="WW8Num33z2">
    <w:name w:val="WW8Num33z2"/>
    <w:rsid w:val="00192BEB"/>
    <w:rPr>
      <w:rFonts w:ascii="Wingdings" w:hAnsi="Wingdings"/>
    </w:rPr>
  </w:style>
  <w:style w:type="character" w:customStyle="1" w:styleId="WW8Num34z0">
    <w:name w:val="WW8Num34z0"/>
    <w:rsid w:val="00192BEB"/>
    <w:rPr>
      <w:rFonts w:ascii="Symbol" w:hAnsi="Symbol"/>
    </w:rPr>
  </w:style>
  <w:style w:type="character" w:customStyle="1" w:styleId="WW8Num34z1">
    <w:name w:val="WW8Num34z1"/>
    <w:rsid w:val="00192BEB"/>
    <w:rPr>
      <w:rFonts w:ascii="Courier New" w:hAnsi="Courier New" w:cs="Courier New"/>
    </w:rPr>
  </w:style>
  <w:style w:type="character" w:customStyle="1" w:styleId="WW8Num34z2">
    <w:name w:val="WW8Num34z2"/>
    <w:rsid w:val="00192BEB"/>
    <w:rPr>
      <w:rFonts w:ascii="Wingdings" w:hAnsi="Wingdings"/>
    </w:rPr>
  </w:style>
  <w:style w:type="character" w:customStyle="1" w:styleId="WW8Num36z0">
    <w:name w:val="WW8Num36z0"/>
    <w:rsid w:val="00192BEB"/>
    <w:rPr>
      <w:rFonts w:ascii="Symbol" w:hAnsi="Symbol"/>
      <w:sz w:val="20"/>
    </w:rPr>
  </w:style>
  <w:style w:type="character" w:customStyle="1" w:styleId="WW8Num36z1">
    <w:name w:val="WW8Num36z1"/>
    <w:rsid w:val="00192BEB"/>
    <w:rPr>
      <w:rFonts w:ascii="Courier New" w:hAnsi="Courier New"/>
      <w:sz w:val="20"/>
    </w:rPr>
  </w:style>
  <w:style w:type="character" w:customStyle="1" w:styleId="WW8Num36z2">
    <w:name w:val="WW8Num36z2"/>
    <w:rsid w:val="00192BEB"/>
    <w:rPr>
      <w:rFonts w:ascii="Wingdings" w:hAnsi="Wingdings"/>
      <w:sz w:val="20"/>
    </w:rPr>
  </w:style>
  <w:style w:type="character" w:customStyle="1" w:styleId="WW8Num37z0">
    <w:name w:val="WW8Num37z0"/>
    <w:rsid w:val="00192BEB"/>
    <w:rPr>
      <w:rFonts w:ascii="Courier New" w:hAnsi="Courier New" w:cs="Courier New"/>
    </w:rPr>
  </w:style>
  <w:style w:type="character" w:customStyle="1" w:styleId="WW8Num37z2">
    <w:name w:val="WW8Num37z2"/>
    <w:rsid w:val="00192BEB"/>
    <w:rPr>
      <w:rFonts w:ascii="Wingdings" w:hAnsi="Wingdings"/>
    </w:rPr>
  </w:style>
  <w:style w:type="character" w:customStyle="1" w:styleId="WW8Num37z3">
    <w:name w:val="WW8Num37z3"/>
    <w:rsid w:val="00192BEB"/>
    <w:rPr>
      <w:rFonts w:ascii="Symbol" w:hAnsi="Symbol"/>
    </w:rPr>
  </w:style>
  <w:style w:type="character" w:customStyle="1" w:styleId="WW8Num38z0">
    <w:name w:val="WW8Num38z0"/>
    <w:rsid w:val="00192BEB"/>
    <w:rPr>
      <w:rFonts w:ascii="Wingdings" w:hAnsi="Wingdings"/>
    </w:rPr>
  </w:style>
  <w:style w:type="character" w:customStyle="1" w:styleId="WW8Num38z1">
    <w:name w:val="WW8Num38z1"/>
    <w:rsid w:val="00192BEB"/>
    <w:rPr>
      <w:rFonts w:ascii="Courier New" w:hAnsi="Courier New" w:cs="Courier New"/>
    </w:rPr>
  </w:style>
  <w:style w:type="character" w:customStyle="1" w:styleId="WW8Num38z3">
    <w:name w:val="WW8Num38z3"/>
    <w:rsid w:val="00192BEB"/>
    <w:rPr>
      <w:rFonts w:ascii="Symbol" w:hAnsi="Symbol"/>
    </w:rPr>
  </w:style>
  <w:style w:type="character" w:customStyle="1" w:styleId="WW8Num39z0">
    <w:name w:val="WW8Num39z0"/>
    <w:rsid w:val="00192BEB"/>
    <w:rPr>
      <w:rFonts w:ascii="Symbol" w:hAnsi="Symbol"/>
    </w:rPr>
  </w:style>
  <w:style w:type="character" w:customStyle="1" w:styleId="WW8Num39z1">
    <w:name w:val="WW8Num39z1"/>
    <w:rsid w:val="00192BEB"/>
    <w:rPr>
      <w:rFonts w:ascii="Wingdings" w:hAnsi="Wingdings"/>
    </w:rPr>
  </w:style>
  <w:style w:type="character" w:customStyle="1" w:styleId="WW8Num39z4">
    <w:name w:val="WW8Num39z4"/>
    <w:rsid w:val="00192BEB"/>
    <w:rPr>
      <w:rFonts w:ascii="Courier New" w:hAnsi="Courier New" w:cs="Courier New"/>
    </w:rPr>
  </w:style>
  <w:style w:type="character" w:customStyle="1" w:styleId="WW8Num40z0">
    <w:name w:val="WW8Num40z0"/>
    <w:rsid w:val="00192BEB"/>
    <w:rPr>
      <w:rFonts w:ascii="Symbol" w:hAnsi="Symbol"/>
    </w:rPr>
  </w:style>
  <w:style w:type="character" w:customStyle="1" w:styleId="WW8Num41z0">
    <w:name w:val="WW8Num41z0"/>
    <w:rsid w:val="00192BEB"/>
    <w:rPr>
      <w:rFonts w:ascii="Symbol" w:hAnsi="Symbol"/>
    </w:rPr>
  </w:style>
  <w:style w:type="character" w:customStyle="1" w:styleId="WW8Num41z1">
    <w:name w:val="WW8Num41z1"/>
    <w:rsid w:val="00192BEB"/>
    <w:rPr>
      <w:rFonts w:ascii="Courier New" w:hAnsi="Courier New" w:cs="Courier New"/>
    </w:rPr>
  </w:style>
  <w:style w:type="character" w:customStyle="1" w:styleId="WW8Num41z2">
    <w:name w:val="WW8Num41z2"/>
    <w:rsid w:val="00192BEB"/>
    <w:rPr>
      <w:rFonts w:ascii="Wingdings" w:hAnsi="Wingdings"/>
    </w:rPr>
  </w:style>
  <w:style w:type="character" w:customStyle="1" w:styleId="WW8Num42z0">
    <w:name w:val="WW8Num42z0"/>
    <w:rsid w:val="00192BEB"/>
    <w:rPr>
      <w:b w:val="0"/>
    </w:rPr>
  </w:style>
  <w:style w:type="character" w:customStyle="1" w:styleId="Bekezdsalapbettpusa1">
    <w:name w:val="Bekezdés alapbetűtípusa1"/>
    <w:rsid w:val="00192BEB"/>
  </w:style>
  <w:style w:type="character" w:styleId="Oldalszm">
    <w:name w:val="page number"/>
    <w:basedOn w:val="Bekezdsalapbettpusa1"/>
    <w:rsid w:val="00192BEB"/>
  </w:style>
  <w:style w:type="character" w:customStyle="1" w:styleId="Jegyzethivatkozs1">
    <w:name w:val="Jegyzethivatkozás1"/>
    <w:rsid w:val="00192BEB"/>
    <w:rPr>
      <w:sz w:val="16"/>
      <w:szCs w:val="16"/>
    </w:rPr>
  </w:style>
  <w:style w:type="character" w:styleId="Hiperhivatkozs">
    <w:name w:val="Hyperlink"/>
    <w:rsid w:val="00192BEB"/>
    <w:rPr>
      <w:rFonts w:ascii="Tahoma" w:hAnsi="Tahoma" w:cs="Tahoma"/>
      <w:b/>
      <w:bCs/>
      <w:color w:val="000080"/>
      <w:sz w:val="17"/>
      <w:szCs w:val="17"/>
      <w:u w:val="double"/>
    </w:rPr>
  </w:style>
  <w:style w:type="character" w:customStyle="1" w:styleId="Lbjegyzet-karakterek">
    <w:name w:val="Lábjegyzet-karakterek"/>
    <w:rsid w:val="00192BEB"/>
    <w:rPr>
      <w:vertAlign w:val="superscript"/>
    </w:rPr>
  </w:style>
  <w:style w:type="character" w:styleId="Kiemels2">
    <w:name w:val="Strong"/>
    <w:qFormat/>
    <w:rsid w:val="00192BEB"/>
    <w:rPr>
      <w:b/>
      <w:bCs/>
    </w:rPr>
  </w:style>
  <w:style w:type="character" w:styleId="Lbjegyzet-hivatkozs">
    <w:name w:val="footnote reference"/>
    <w:rsid w:val="00192BEB"/>
    <w:rPr>
      <w:vertAlign w:val="superscript"/>
    </w:rPr>
  </w:style>
  <w:style w:type="character" w:styleId="Vgjegyzet-hivatkozs">
    <w:name w:val="endnote reference"/>
    <w:rsid w:val="00192BEB"/>
    <w:rPr>
      <w:vertAlign w:val="superscript"/>
    </w:rPr>
  </w:style>
  <w:style w:type="character" w:customStyle="1" w:styleId="Vgjegyzet-karakterek">
    <w:name w:val="Végjegyzet-karakterek"/>
    <w:rsid w:val="00192BEB"/>
  </w:style>
  <w:style w:type="character" w:customStyle="1" w:styleId="Felsorolsjel">
    <w:name w:val="Felsorolásjel"/>
    <w:rsid w:val="00192BEB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192BEB"/>
    <w:pPr>
      <w:keepNext/>
      <w:widowControl w:val="0"/>
      <w:suppressAutoHyphens/>
      <w:spacing w:before="240" w:after="120" w:line="240" w:lineRule="auto"/>
      <w:jc w:val="both"/>
    </w:pPr>
    <w:rPr>
      <w:rFonts w:ascii="Arial" w:eastAsia="DejaVu Sans" w:hAnsi="Arial" w:cs="DejaVu Sans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192BEB"/>
    <w:pPr>
      <w:suppressAutoHyphens/>
      <w:spacing w:after="0" w:line="240" w:lineRule="exac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styleId="Lista">
    <w:name w:val="List"/>
    <w:basedOn w:val="Szvegtrzs"/>
    <w:rsid w:val="00192BEB"/>
  </w:style>
  <w:style w:type="paragraph" w:customStyle="1" w:styleId="Felirat">
    <w:name w:val="Felirat"/>
    <w:basedOn w:val="Norml"/>
    <w:rsid w:val="00192BEB"/>
    <w:pPr>
      <w:widowControl w:val="0"/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Trgymutat">
    <w:name w:val="Tárgymutató"/>
    <w:basedOn w:val="Norml"/>
    <w:rsid w:val="00192BEB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sor">
    <w:name w:val="msor"/>
    <w:basedOn w:val="Norml"/>
    <w:rsid w:val="00192BEB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mlei">
    <w:name w:val="mlei"/>
    <w:basedOn w:val="msor"/>
    <w:rsid w:val="00192BEB"/>
  </w:style>
  <w:style w:type="paragraph" w:customStyle="1" w:styleId="mdat">
    <w:name w:val="mdat"/>
    <w:basedOn w:val="msor"/>
    <w:rsid w:val="00192BEB"/>
  </w:style>
  <w:style w:type="paragraph" w:customStyle="1" w:styleId="mmod">
    <w:name w:val="mmod"/>
    <w:basedOn w:val="msor"/>
    <w:rsid w:val="00192BEB"/>
  </w:style>
  <w:style w:type="paragraph" w:customStyle="1" w:styleId="mjov">
    <w:name w:val="mjov"/>
    <w:basedOn w:val="msor"/>
    <w:rsid w:val="00192BEB"/>
  </w:style>
  <w:style w:type="paragraph" w:customStyle="1" w:styleId="Normlbehzs1">
    <w:name w:val="Normál behúzás1"/>
    <w:basedOn w:val="Norml"/>
    <w:rsid w:val="00192BEB"/>
    <w:pPr>
      <w:widowControl w:val="0"/>
      <w:tabs>
        <w:tab w:val="left" w:pos="1134"/>
        <w:tab w:val="left" w:pos="1701"/>
      </w:tabs>
      <w:suppressAutoHyphens/>
      <w:spacing w:after="60" w:line="240" w:lineRule="auto"/>
      <w:ind w:left="284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llb">
    <w:name w:val="footer"/>
    <w:basedOn w:val="Norml"/>
    <w:link w:val="llbChar"/>
    <w:uiPriority w:val="99"/>
    <w:rsid w:val="00192BEB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Jegyzetszveg1">
    <w:name w:val="Jegyzetszöveg1"/>
    <w:basedOn w:val="Norml"/>
    <w:rsid w:val="00192BE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rsid w:val="00192BEB"/>
    <w:pPr>
      <w:widowControl w:val="0"/>
      <w:suppressAutoHyphens/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192BEB"/>
    <w:rPr>
      <w:rFonts w:ascii="Tahoma" w:eastAsia="Times New Roman" w:hAnsi="Tahoma" w:cs="Tahoma"/>
      <w:sz w:val="16"/>
      <w:szCs w:val="16"/>
      <w:lang w:eastAsia="ar-SA"/>
    </w:rPr>
  </w:style>
  <w:style w:type="paragraph" w:styleId="Jegyzetszveg">
    <w:name w:val="annotation text"/>
    <w:basedOn w:val="Norml"/>
    <w:link w:val="JegyzetszvegChar"/>
    <w:semiHidden/>
    <w:unhideWhenUsed/>
    <w:rsid w:val="00192BE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92BEB"/>
    <w:rPr>
      <w:sz w:val="20"/>
      <w:szCs w:val="20"/>
    </w:rPr>
  </w:style>
  <w:style w:type="paragraph" w:styleId="Megjegyzstrgya">
    <w:name w:val="annotation subject"/>
    <w:basedOn w:val="Jegyzetszveg1"/>
    <w:next w:val="Jegyzetszveg1"/>
    <w:link w:val="MegjegyzstrgyaChar"/>
    <w:rsid w:val="00192BE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192BE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lfej">
    <w:name w:val="header"/>
    <w:basedOn w:val="Norml"/>
    <w:link w:val="lfejChar"/>
    <w:rsid w:val="00192BEB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lfejChar">
    <w:name w:val="Élőfej Char"/>
    <w:basedOn w:val="Bekezdsalapbettpusa"/>
    <w:link w:val="lfej"/>
    <w:rsid w:val="00192BEB"/>
    <w:rPr>
      <w:rFonts w:ascii="Times New Roman" w:eastAsia="Times New Roman" w:hAnsi="Times New Roman" w:cs="Times New Roman"/>
      <w:szCs w:val="20"/>
      <w:lang w:eastAsia="ar-SA"/>
    </w:rPr>
  </w:style>
  <w:style w:type="paragraph" w:styleId="TJ1">
    <w:name w:val="toc 1"/>
    <w:basedOn w:val="Norml"/>
    <w:next w:val="Norml"/>
    <w:uiPriority w:val="39"/>
    <w:rsid w:val="00192BEB"/>
    <w:pPr>
      <w:widowControl w:val="0"/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sz w:val="20"/>
      <w:szCs w:val="20"/>
      <w:lang w:eastAsia="ar-SA"/>
    </w:rPr>
  </w:style>
  <w:style w:type="paragraph" w:customStyle="1" w:styleId="Szvegtrzs21">
    <w:name w:val="Szövegtörzs 21"/>
    <w:basedOn w:val="Norml"/>
    <w:rsid w:val="00192BEB"/>
    <w:pPr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TJ2">
    <w:name w:val="toc 2"/>
    <w:basedOn w:val="Norml"/>
    <w:next w:val="Norml"/>
    <w:uiPriority w:val="39"/>
    <w:rsid w:val="00192BEB"/>
    <w:pPr>
      <w:widowControl w:val="0"/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ar-SA"/>
    </w:rPr>
  </w:style>
  <w:style w:type="paragraph" w:styleId="TJ3">
    <w:name w:val="toc 3"/>
    <w:basedOn w:val="Norml"/>
    <w:next w:val="Norml"/>
    <w:uiPriority w:val="39"/>
    <w:rsid w:val="00192BEB"/>
    <w:pPr>
      <w:widowControl w:val="0"/>
      <w:suppressAutoHyphens/>
      <w:spacing w:after="0" w:line="240" w:lineRule="auto"/>
      <w:ind w:left="480"/>
    </w:pPr>
    <w:rPr>
      <w:rFonts w:ascii="Times New Roman" w:eastAsia="Times New Roman" w:hAnsi="Times New Roman" w:cs="Times New Roman"/>
      <w:i/>
      <w:iCs/>
      <w:sz w:val="20"/>
      <w:szCs w:val="20"/>
      <w:lang w:eastAsia="ar-SA"/>
    </w:rPr>
  </w:style>
  <w:style w:type="paragraph" w:styleId="TJ4">
    <w:name w:val="toc 4"/>
    <w:basedOn w:val="Norml"/>
    <w:next w:val="Norml"/>
    <w:rsid w:val="00192BE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5">
    <w:name w:val="toc 5"/>
    <w:basedOn w:val="Norml"/>
    <w:next w:val="Norml"/>
    <w:rsid w:val="00192BEB"/>
    <w:pPr>
      <w:widowControl w:val="0"/>
      <w:suppressAutoHyphens/>
      <w:spacing w:after="0" w:line="240" w:lineRule="auto"/>
      <w:ind w:left="96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6">
    <w:name w:val="toc 6"/>
    <w:basedOn w:val="Norml"/>
    <w:next w:val="Norml"/>
    <w:rsid w:val="00192BEB"/>
    <w:pPr>
      <w:widowControl w:val="0"/>
      <w:suppressAutoHyphens/>
      <w:spacing w:after="0" w:line="240" w:lineRule="auto"/>
      <w:ind w:left="120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7">
    <w:name w:val="toc 7"/>
    <w:basedOn w:val="Norml"/>
    <w:next w:val="Norml"/>
    <w:rsid w:val="00192BEB"/>
    <w:pPr>
      <w:widowControl w:val="0"/>
      <w:suppressAutoHyphens/>
      <w:spacing w:after="0" w:line="240" w:lineRule="auto"/>
      <w:ind w:left="144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8">
    <w:name w:val="toc 8"/>
    <w:basedOn w:val="Norml"/>
    <w:next w:val="Norml"/>
    <w:rsid w:val="00192BEB"/>
    <w:pPr>
      <w:widowControl w:val="0"/>
      <w:suppressAutoHyphens/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styleId="TJ9">
    <w:name w:val="toc 9"/>
    <w:basedOn w:val="Norml"/>
    <w:next w:val="Norml"/>
    <w:rsid w:val="00192BEB"/>
    <w:pPr>
      <w:widowControl w:val="0"/>
      <w:suppressAutoHyphens/>
      <w:spacing w:after="0" w:line="240" w:lineRule="auto"/>
      <w:ind w:left="1920"/>
    </w:pPr>
    <w:rPr>
      <w:rFonts w:ascii="Times New Roman" w:eastAsia="Times New Roman" w:hAnsi="Times New Roman" w:cs="Times New Roman"/>
      <w:sz w:val="18"/>
      <w:szCs w:val="18"/>
      <w:lang w:eastAsia="ar-SA"/>
    </w:rPr>
  </w:style>
  <w:style w:type="paragraph" w:customStyle="1" w:styleId="Tblzattartalom">
    <w:name w:val="Táblázattartalom"/>
    <w:basedOn w:val="Szvegtrzs"/>
    <w:rsid w:val="00192BEB"/>
    <w:pPr>
      <w:suppressLineNumbers/>
      <w:spacing w:after="120" w:line="240" w:lineRule="auto"/>
    </w:pPr>
    <w:rPr>
      <w:szCs w:val="24"/>
    </w:rPr>
  </w:style>
  <w:style w:type="paragraph" w:styleId="Lbjegyzetszveg">
    <w:name w:val="footnote text"/>
    <w:basedOn w:val="Norml"/>
    <w:link w:val="LbjegyzetszvegChar"/>
    <w:rsid w:val="00192BE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link w:val="Lbjegyzetszveg"/>
    <w:rsid w:val="00192BE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blzatfejlc">
    <w:name w:val="Táblázatfejléc"/>
    <w:basedOn w:val="Tblzattartalom"/>
    <w:rsid w:val="00192BEB"/>
    <w:pPr>
      <w:jc w:val="center"/>
    </w:pPr>
    <w:rPr>
      <w:b/>
      <w:bCs/>
    </w:rPr>
  </w:style>
  <w:style w:type="paragraph" w:customStyle="1" w:styleId="Tartalomjegyzk10">
    <w:name w:val="Tartalomjegyzék 10"/>
    <w:basedOn w:val="Trgymutat"/>
    <w:rsid w:val="00192BEB"/>
    <w:pPr>
      <w:tabs>
        <w:tab w:val="right" w:leader="dot" w:pos="7091"/>
      </w:tabs>
      <w:ind w:left="2547"/>
    </w:pPr>
  </w:style>
  <w:style w:type="paragraph" w:customStyle="1" w:styleId="Kerettartalom">
    <w:name w:val="Kerettartalom"/>
    <w:basedOn w:val="Szvegtrzs"/>
    <w:rsid w:val="00192BEB"/>
  </w:style>
  <w:style w:type="table" w:styleId="Rcsostblzat">
    <w:name w:val="Table Grid"/>
    <w:basedOn w:val="Normltblzat"/>
    <w:rsid w:val="00192B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sakszveg">
    <w:name w:val="Plain Text"/>
    <w:basedOn w:val="Norml"/>
    <w:link w:val="CsakszvegChar"/>
    <w:uiPriority w:val="99"/>
    <w:unhideWhenUsed/>
    <w:rsid w:val="00192B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rsid w:val="00192BEB"/>
    <w:rPr>
      <w:rFonts w:ascii="Courier New" w:eastAsia="Times New Roman" w:hAnsi="Courier New" w:cs="Courier New"/>
      <w:sz w:val="20"/>
      <w:szCs w:val="20"/>
      <w:lang w:eastAsia="hu-HU"/>
    </w:rPr>
  </w:style>
  <w:style w:type="character" w:styleId="Jegyzethivatkozs">
    <w:name w:val="annotation reference"/>
    <w:semiHidden/>
    <w:rsid w:val="00192BEB"/>
    <w:rPr>
      <w:sz w:val="16"/>
      <w:szCs w:val="16"/>
    </w:rPr>
  </w:style>
  <w:style w:type="character" w:styleId="Mrltotthiperhivatkozs">
    <w:name w:val="FollowedHyperlink"/>
    <w:rsid w:val="00192BEB"/>
    <w:rPr>
      <w:color w:val="800080"/>
      <w:u w:val="single"/>
    </w:rPr>
  </w:style>
  <w:style w:type="paragraph" w:styleId="Dokumentumtrkp">
    <w:name w:val="Document Map"/>
    <w:basedOn w:val="Norml"/>
    <w:link w:val="DokumentumtrkpChar"/>
    <w:semiHidden/>
    <w:rsid w:val="00192BEB"/>
    <w:pPr>
      <w:widowControl w:val="0"/>
      <w:shd w:val="clear" w:color="auto" w:fill="000080"/>
      <w:suppressAutoHyphens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DokumentumtrkpChar">
    <w:name w:val="Dokumentumtérkép Char"/>
    <w:basedOn w:val="Bekezdsalapbettpusa"/>
    <w:link w:val="Dokumentumtrkp"/>
    <w:semiHidden/>
    <w:rsid w:val="00192BEB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numbering" w:styleId="Cikkelyrsz">
    <w:name w:val="Outline List 3"/>
    <w:basedOn w:val="Nemlista"/>
    <w:rsid w:val="00192BEB"/>
    <w:pPr>
      <w:numPr>
        <w:numId w:val="32"/>
      </w:numPr>
    </w:pPr>
  </w:style>
  <w:style w:type="paragraph" w:customStyle="1" w:styleId="Listaszerbekezds1">
    <w:name w:val="Listaszerű bekezdés1"/>
    <w:basedOn w:val="Norml"/>
    <w:rsid w:val="00192BEB"/>
    <w:pPr>
      <w:ind w:left="720"/>
      <w:contextualSpacing/>
    </w:pPr>
    <w:rPr>
      <w:rFonts w:ascii="Calibri" w:eastAsia="Times New Roman" w:hAnsi="Calibri" w:cs="Times New Roman"/>
    </w:rPr>
  </w:style>
  <w:style w:type="paragraph" w:styleId="Nincstrkz">
    <w:name w:val="No Spacing"/>
    <w:qFormat/>
    <w:rsid w:val="00192BE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msolistparagraph0">
    <w:name w:val="msolistparagraph"/>
    <w:basedOn w:val="Norml"/>
    <w:rsid w:val="00192BEB"/>
    <w:pPr>
      <w:spacing w:after="0" w:line="240" w:lineRule="auto"/>
      <w:ind w:left="720"/>
    </w:pPr>
    <w:rPr>
      <w:rFonts w:ascii="Calibri" w:eastAsia="Times New Roman" w:hAnsi="Calibri" w:cs="Times New Roman"/>
      <w:lang w:eastAsia="hu-HU"/>
    </w:rPr>
  </w:style>
  <w:style w:type="paragraph" w:styleId="NormlWeb">
    <w:name w:val="Normal (Web)"/>
    <w:basedOn w:val="Norml"/>
    <w:rsid w:val="00192BEB"/>
    <w:pPr>
      <w:spacing w:before="100" w:beforeAutospacing="1" w:after="125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vegtrzs-lista-eltt">
    <w:name w:val="szövegtörzs-lista-előtt"/>
    <w:basedOn w:val="Norml"/>
    <w:rsid w:val="00192BEB"/>
    <w:pPr>
      <w:keepNext/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0">
    <w:name w:val="lista"/>
    <w:basedOn w:val="Norml"/>
    <w:rsid w:val="00192BEB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-trkzzel">
    <w:name w:val="lista-térközzel"/>
    <w:basedOn w:val="Norml"/>
    <w:rsid w:val="00192BEB"/>
    <w:pPr>
      <w:spacing w:before="100" w:beforeAutospacing="1" w:after="125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qFormat/>
    <w:rsid w:val="00192BEB"/>
    <w:pPr>
      <w:numPr>
        <w:numId w:val="36"/>
      </w:numPr>
      <w:contextualSpacing/>
    </w:pPr>
    <w:rPr>
      <w:rFonts w:ascii="Calibri" w:eastAsia="Calibri" w:hAnsi="Calibri" w:cs="Times New Roman"/>
    </w:rPr>
  </w:style>
  <w:style w:type="paragraph" w:customStyle="1" w:styleId="StlusListaszerbekezdsTimesNewRoman">
    <w:name w:val="Stílus Listaszerű bekezdés + Times New Roman"/>
    <w:basedOn w:val="Listaszerbekezds"/>
    <w:rsid w:val="00192BEB"/>
    <w:pPr>
      <w:spacing w:after="120" w:line="240" w:lineRule="auto"/>
      <w:ind w:left="714" w:hanging="357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2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MÁV Zrt.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Molnár 3 Zoltán</dc:creator>
  <cp:lastModifiedBy>Máthé Gréta Viktória</cp:lastModifiedBy>
  <cp:revision>2</cp:revision>
  <dcterms:created xsi:type="dcterms:W3CDTF">2016-05-18T06:59:00Z</dcterms:created>
  <dcterms:modified xsi:type="dcterms:W3CDTF">2016-05-18T06:59:00Z</dcterms:modified>
</cp:coreProperties>
</file>